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487A40">
        <w:rPr>
          <w:sz w:val="24"/>
          <w:szCs w:val="24"/>
        </w:rPr>
        <w:t>20</w:t>
      </w:r>
      <w:r w:rsidR="007E0187">
        <w:rPr>
          <w:sz w:val="24"/>
          <w:szCs w:val="24"/>
        </w:rPr>
        <w:t xml:space="preserve"> </w:t>
      </w:r>
      <w:r w:rsidR="001A1E12">
        <w:rPr>
          <w:sz w:val="24"/>
          <w:szCs w:val="24"/>
        </w:rPr>
        <w:t>/ 20</w:t>
      </w:r>
      <w:r w:rsidR="00DC55C3">
        <w:rPr>
          <w:sz w:val="24"/>
          <w:szCs w:val="24"/>
        </w:rPr>
        <w:t>2</w:t>
      </w:r>
      <w:r w:rsidR="00C037D2">
        <w:rPr>
          <w:sz w:val="24"/>
          <w:szCs w:val="24"/>
        </w:rPr>
        <w:t>1</w:t>
      </w:r>
    </w:p>
    <w:p w:rsidR="00D41830" w:rsidRPr="006F421F" w:rsidRDefault="00D41830" w:rsidP="00D41830">
      <w:pPr>
        <w:rPr>
          <w:rFonts w:ascii="Arial" w:hAnsi="Arial" w:cs="Arial"/>
          <w:sz w:val="24"/>
          <w:szCs w:val="24"/>
        </w:rPr>
      </w:pPr>
    </w:p>
    <w:p w:rsidR="00D41830" w:rsidRDefault="005A6846"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9C5D77" w:rsidRPr="00A83F7E" w:rsidRDefault="009C5D77"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EXECUÇÃO DE REFORMA </w:t>
                  </w:r>
                  <w:r w:rsidR="00BD6619" w:rsidRPr="00BD6619">
                    <w:rPr>
                      <w:rFonts w:ascii="Arial" w:hAnsi="Arial" w:cs="Arial"/>
                      <w:b/>
                      <w:bCs/>
                    </w:rPr>
                    <w:t>NAS PRAÇAS: PRAÇA ANITA CALDAS E PRAÇA DA ÁRVORE</w:t>
                  </w:r>
                  <w:r>
                    <w:rPr>
                      <w:rFonts w:ascii="Arial" w:hAnsi="Arial" w:cs="Arial"/>
                      <w:b/>
                      <w:bCs/>
                    </w:rPr>
                    <w:t xml:space="preserve"> NESTE MUNICÍPIO.</w:t>
                  </w:r>
                </w:p>
                <w:p w:rsidR="009C5D77" w:rsidRDefault="009C5D77" w:rsidP="00D41830">
                  <w:pPr>
                    <w:pStyle w:val="Corpodetexto"/>
                    <w:jc w:val="center"/>
                    <w:rPr>
                      <w:rFonts w:ascii="Arial" w:hAnsi="Arial" w:cs="Arial"/>
                      <w:b/>
                      <w:sz w:val="24"/>
                    </w:rPr>
                  </w:pPr>
                </w:p>
                <w:p w:rsidR="009C5D77" w:rsidRDefault="009C5D77"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F0344">
        <w:rPr>
          <w:rFonts w:ascii="Arial" w:hAnsi="Arial" w:cs="Arial"/>
          <w:sz w:val="24"/>
          <w:szCs w:val="24"/>
          <w:lang w:val="pt-BR"/>
        </w:rPr>
        <w:t>1</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4F30AF">
        <w:rPr>
          <w:rFonts w:ascii="Arial" w:hAnsi="Arial" w:cs="Arial"/>
          <w:b/>
          <w:sz w:val="24"/>
          <w:szCs w:val="24"/>
          <w:u w:val="single"/>
        </w:rPr>
        <w:t>20</w:t>
      </w:r>
      <w:r w:rsidR="00A131B5">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FF2028">
        <w:rPr>
          <w:rFonts w:ascii="Arial" w:hAnsi="Arial" w:cs="Arial"/>
          <w:b/>
          <w:sz w:val="24"/>
          <w:szCs w:val="24"/>
          <w:u w:val="single"/>
        </w:rPr>
        <w:t>1</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143514">
        <w:rPr>
          <w:rFonts w:ascii="Arial" w:hAnsi="Arial" w:cs="Arial"/>
          <w:b/>
          <w:bCs/>
          <w:sz w:val="24"/>
          <w:szCs w:val="24"/>
        </w:rPr>
        <w:t xml:space="preserve"> </w:t>
      </w:r>
      <w:r w:rsidR="00D65B1D">
        <w:rPr>
          <w:rFonts w:ascii="Arial" w:hAnsi="Arial" w:cs="Arial"/>
          <w:b/>
          <w:bCs/>
          <w:sz w:val="24"/>
          <w:szCs w:val="24"/>
        </w:rPr>
        <w:t>49920</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217472" w:rsidRPr="00742FF4" w:rsidRDefault="00217472"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B261C6" w:rsidRPr="00A83F7E">
        <w:rPr>
          <w:rFonts w:ascii="Arial" w:hAnsi="Arial" w:cs="Arial"/>
          <w:b/>
          <w:bCs/>
        </w:rPr>
        <w:t xml:space="preserve">CONTRATAÇÃO DE EMPRESA </w:t>
      </w:r>
      <w:r w:rsidR="00B261C6">
        <w:rPr>
          <w:rFonts w:ascii="Arial" w:hAnsi="Arial" w:cs="Arial"/>
          <w:b/>
          <w:bCs/>
        </w:rPr>
        <w:t xml:space="preserve">PARA </w:t>
      </w:r>
      <w:r w:rsidR="00586307">
        <w:rPr>
          <w:rFonts w:ascii="Arial" w:hAnsi="Arial" w:cs="Arial"/>
          <w:b/>
          <w:bCs/>
        </w:rPr>
        <w:t xml:space="preserve">EXECUÇÃO DE </w:t>
      </w:r>
      <w:r w:rsidR="00C56EE6">
        <w:rPr>
          <w:rFonts w:ascii="Arial" w:hAnsi="Arial" w:cs="Arial"/>
          <w:b/>
          <w:bCs/>
        </w:rPr>
        <w:t>RE</w:t>
      </w:r>
      <w:r w:rsidR="00352209">
        <w:rPr>
          <w:rFonts w:ascii="Arial" w:hAnsi="Arial" w:cs="Arial"/>
          <w:b/>
          <w:bCs/>
        </w:rPr>
        <w:t>FORMA</w:t>
      </w:r>
      <w:r w:rsidR="00C56EE6">
        <w:rPr>
          <w:rFonts w:ascii="Arial" w:hAnsi="Arial" w:cs="Arial"/>
          <w:b/>
          <w:bCs/>
        </w:rPr>
        <w:t xml:space="preserve"> </w:t>
      </w:r>
      <w:r w:rsidR="00483EE2" w:rsidRPr="00BD6619">
        <w:rPr>
          <w:rFonts w:ascii="Arial" w:hAnsi="Arial" w:cs="Arial"/>
          <w:b/>
          <w:bCs/>
        </w:rPr>
        <w:t>NAS PRAÇAS: PRAÇA ANITA CALDAS E PRAÇA DA ÁRVORE</w:t>
      </w:r>
      <w:r w:rsidR="00483EE2">
        <w:rPr>
          <w:rFonts w:ascii="Arial" w:hAnsi="Arial" w:cs="Arial"/>
          <w:b/>
          <w:bCs/>
        </w:rPr>
        <w:t xml:space="preserve">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C56EE6">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DE6F1C">
        <w:rPr>
          <w:rFonts w:ascii="Arial" w:hAnsi="Arial" w:cs="Arial"/>
          <w:b/>
          <w:sz w:val="24"/>
          <w:szCs w:val="24"/>
          <w:u w:val="single"/>
          <w:lang w:val="pt-BR"/>
        </w:rPr>
        <w:t>14</w:t>
      </w:r>
      <w:r w:rsidRPr="0078734A">
        <w:rPr>
          <w:rFonts w:ascii="Arial" w:hAnsi="Arial" w:cs="Arial"/>
          <w:b/>
          <w:sz w:val="24"/>
          <w:szCs w:val="24"/>
          <w:u w:val="single"/>
          <w:lang w:val="pt-BR"/>
        </w:rPr>
        <w:t>:</w:t>
      </w:r>
      <w:r w:rsidR="00DE6F1C">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8067DC">
        <w:rPr>
          <w:rFonts w:ascii="Arial" w:hAnsi="Arial" w:cs="Arial"/>
          <w:b/>
          <w:sz w:val="24"/>
          <w:szCs w:val="24"/>
          <w:u w:val="single"/>
          <w:lang w:val="pt-BR"/>
        </w:rPr>
        <w:t>30</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18701F">
        <w:rPr>
          <w:rFonts w:ascii="Arial" w:hAnsi="Arial" w:cs="Arial"/>
          <w:b/>
          <w:sz w:val="24"/>
          <w:szCs w:val="24"/>
          <w:u w:val="single"/>
          <w:lang w:val="pt-BR"/>
        </w:rPr>
        <w:t xml:space="preserve">              </w:t>
      </w:r>
      <w:r w:rsidR="00EE133D">
        <w:rPr>
          <w:rFonts w:ascii="Arial" w:hAnsi="Arial" w:cs="Arial"/>
          <w:b/>
          <w:sz w:val="24"/>
          <w:szCs w:val="24"/>
          <w:u w:val="single"/>
          <w:lang w:val="pt-BR"/>
        </w:rPr>
        <w:t xml:space="preserve"> </w:t>
      </w:r>
      <w:r w:rsidR="008067DC">
        <w:rPr>
          <w:rFonts w:ascii="Arial" w:hAnsi="Arial" w:cs="Arial"/>
          <w:b/>
          <w:sz w:val="24"/>
          <w:szCs w:val="24"/>
          <w:u w:val="single"/>
          <w:lang w:val="pt-BR"/>
        </w:rPr>
        <w:t xml:space="preserve">dezembro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D2B8E">
        <w:rPr>
          <w:rFonts w:ascii="Arial" w:hAnsi="Arial" w:cs="Arial"/>
          <w:b/>
          <w:sz w:val="24"/>
          <w:szCs w:val="24"/>
          <w:u w:val="single"/>
          <w:lang w:val="pt-BR"/>
        </w:rPr>
        <w:t>1</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r w:rsidR="001F324B" w:rsidRPr="001F324B">
        <w:rPr>
          <w:rFonts w:ascii="Arial" w:hAnsi="Arial" w:cs="Arial"/>
          <w:b/>
          <w:sz w:val="24"/>
          <w:szCs w:val="24"/>
        </w:rPr>
        <w:t>Rua Joaquim das Neves, 211</w:t>
      </w:r>
      <w:r w:rsidR="001F324B">
        <w:rPr>
          <w:rFonts w:ascii="Arial" w:hAnsi="Arial" w:cs="Arial"/>
          <w:b/>
          <w:sz w:val="24"/>
          <w:szCs w:val="24"/>
        </w:rPr>
        <w:t xml:space="preserve"> – 2º andar</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FB03E1" w:rsidRPr="00FB03E1">
        <w:rPr>
          <w:rFonts w:ascii="Arial" w:hAnsi="Arial" w:cs="Arial"/>
          <w:bCs/>
          <w:sz w:val="24"/>
          <w:szCs w:val="24"/>
        </w:rPr>
        <w:t xml:space="preserve">contratação de empresa para </w:t>
      </w:r>
      <w:r w:rsidR="00D458D5" w:rsidRPr="00D458D5">
        <w:rPr>
          <w:rFonts w:ascii="Arial" w:hAnsi="Arial" w:cs="Arial"/>
          <w:bCs/>
          <w:sz w:val="24"/>
          <w:szCs w:val="24"/>
        </w:rPr>
        <w:t xml:space="preserve">execução de reforma </w:t>
      </w:r>
      <w:r w:rsidR="003B5AAC">
        <w:rPr>
          <w:rFonts w:ascii="Arial" w:hAnsi="Arial" w:cs="Arial"/>
          <w:bCs/>
          <w:sz w:val="24"/>
          <w:szCs w:val="24"/>
        </w:rPr>
        <w:t>nas praças: Praça Anita Caldas e Praça da Árvore</w:t>
      </w:r>
      <w:r w:rsidR="00664F01">
        <w:rPr>
          <w:rFonts w:ascii="Arial" w:hAnsi="Arial" w:cs="Arial"/>
          <w:bCs/>
          <w:sz w:val="24"/>
          <w:szCs w:val="24"/>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F92D57">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D403BD">
        <w:rPr>
          <w:rFonts w:ascii="Arial" w:hAnsi="Arial" w:cs="Arial"/>
          <w:sz w:val="24"/>
          <w:szCs w:val="24"/>
        </w:rPr>
        <w:t>871.771,50</w:t>
      </w:r>
      <w:r w:rsidR="0081290C">
        <w:rPr>
          <w:rFonts w:ascii="Arial" w:hAnsi="Arial" w:cs="Arial"/>
          <w:sz w:val="24"/>
          <w:szCs w:val="24"/>
        </w:rPr>
        <w:t xml:space="preserve"> </w:t>
      </w:r>
      <w:r w:rsidR="002867A6">
        <w:rPr>
          <w:rFonts w:ascii="Arial" w:hAnsi="Arial" w:cs="Arial"/>
          <w:sz w:val="24"/>
          <w:szCs w:val="24"/>
        </w:rPr>
        <w:t>(</w:t>
      </w:r>
      <w:r w:rsidR="00D403BD">
        <w:rPr>
          <w:rFonts w:ascii="Arial" w:hAnsi="Arial" w:cs="Arial"/>
          <w:sz w:val="24"/>
          <w:szCs w:val="24"/>
        </w:rPr>
        <w:t>oitocentos e setenta e um mil, setecentos e setenta e um reais e cinquenta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O objeto da presente licitação deverá ser executado no prazo de até</w:t>
      </w:r>
      <w:r w:rsidR="008F6188" w:rsidRPr="00CC0A75">
        <w:rPr>
          <w:rFonts w:ascii="Arial" w:hAnsi="Arial" w:cs="Arial"/>
          <w:sz w:val="24"/>
          <w:szCs w:val="24"/>
        </w:rPr>
        <w:t xml:space="preserve"> </w:t>
      </w:r>
      <w:r w:rsidR="00C07829">
        <w:rPr>
          <w:rFonts w:ascii="Arial" w:hAnsi="Arial" w:cs="Arial"/>
          <w:sz w:val="24"/>
          <w:szCs w:val="24"/>
        </w:rPr>
        <w:t>60</w:t>
      </w:r>
      <w:r w:rsidR="008F6188">
        <w:rPr>
          <w:rFonts w:ascii="Arial" w:hAnsi="Arial" w:cs="Arial"/>
          <w:sz w:val="24"/>
          <w:szCs w:val="24"/>
        </w:rPr>
        <w:t xml:space="preserve"> </w:t>
      </w:r>
      <w:r w:rsidR="00A24EF3" w:rsidRPr="00742FF4">
        <w:rPr>
          <w:rFonts w:ascii="Arial" w:hAnsi="Arial" w:cs="Arial"/>
          <w:sz w:val="24"/>
          <w:szCs w:val="24"/>
        </w:rPr>
        <w:t>(</w:t>
      </w:r>
      <w:r w:rsidR="00C07829">
        <w:rPr>
          <w:rFonts w:ascii="Arial" w:hAnsi="Arial" w:cs="Arial"/>
          <w:sz w:val="24"/>
          <w:szCs w:val="24"/>
        </w:rPr>
        <w:t>sessenta</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4A5B">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9"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DF51DF">
        <w:rPr>
          <w:rFonts w:ascii="Arial" w:hAnsi="Arial" w:cs="Arial"/>
          <w:sz w:val="24"/>
          <w:szCs w:val="24"/>
        </w:rPr>
        <w:t>8.717,71</w:t>
      </w:r>
      <w:r w:rsidR="00AE60AB">
        <w:rPr>
          <w:rFonts w:ascii="Arial" w:hAnsi="Arial" w:cs="Arial"/>
          <w:sz w:val="24"/>
          <w:szCs w:val="24"/>
        </w:rPr>
        <w:t xml:space="preserve"> </w:t>
      </w:r>
      <w:r w:rsidR="00174DED" w:rsidRPr="00A1129D">
        <w:rPr>
          <w:rFonts w:ascii="Arial" w:hAnsi="Arial" w:cs="Arial"/>
          <w:sz w:val="24"/>
          <w:szCs w:val="24"/>
        </w:rPr>
        <w:t>(</w:t>
      </w:r>
      <w:r w:rsidR="00DF51DF">
        <w:rPr>
          <w:rFonts w:ascii="Arial" w:hAnsi="Arial" w:cs="Arial"/>
          <w:sz w:val="24"/>
          <w:szCs w:val="24"/>
        </w:rPr>
        <w:t>oito mil, setecentos e dezessete reais e setenta e um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A534FD">
        <w:rPr>
          <w:rFonts w:ascii="Arial" w:hAnsi="Arial" w:cs="Arial"/>
          <w:b/>
          <w:bCs/>
          <w:sz w:val="24"/>
          <w:szCs w:val="24"/>
        </w:rPr>
        <w:t>49920</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AF24B7">
        <w:rPr>
          <w:rFonts w:ascii="Arial" w:hAnsi="Arial" w:cs="Arial"/>
          <w:b/>
          <w:bCs/>
          <w:sz w:val="24"/>
          <w:szCs w:val="24"/>
        </w:rPr>
        <w:t xml:space="preserve">20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A534FD">
        <w:rPr>
          <w:rFonts w:ascii="Arial" w:hAnsi="Arial" w:cs="Arial"/>
          <w:b/>
          <w:bCs/>
          <w:sz w:val="24"/>
          <w:szCs w:val="24"/>
        </w:rPr>
        <w:t>49920</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AF24B7">
        <w:rPr>
          <w:rFonts w:ascii="Arial" w:hAnsi="Arial" w:cs="Arial"/>
          <w:b/>
          <w:bCs/>
          <w:sz w:val="24"/>
          <w:szCs w:val="24"/>
        </w:rPr>
        <w:t>20</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Default="003F0939" w:rsidP="00D41830">
      <w:pPr>
        <w:jc w:val="center"/>
        <w:rPr>
          <w:rFonts w:ascii="Arial" w:hAnsi="Arial" w:cs="Arial"/>
          <w:b/>
          <w:sz w:val="24"/>
          <w:szCs w:val="24"/>
        </w:rPr>
      </w:pPr>
    </w:p>
    <w:p w:rsidR="000D7275" w:rsidRPr="00C13198" w:rsidRDefault="000D7275"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tblPr>
      <w:tblGrid>
        <w:gridCol w:w="9851"/>
      </w:tblGrid>
      <w:tr w:rsidR="009B35C5" w:rsidRPr="001220A8" w:rsidTr="009B35C5">
        <w:trPr>
          <w:trHeight w:val="613"/>
        </w:trPr>
        <w:tc>
          <w:tcPr>
            <w:tcW w:w="9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35C5" w:rsidRPr="001220A8" w:rsidRDefault="009B35C5" w:rsidP="00603FB6">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r>
      <w:tr w:rsidR="00191989" w:rsidRPr="006F3EE4" w:rsidTr="00724F3B">
        <w:trPr>
          <w:trHeight w:val="519"/>
        </w:trPr>
        <w:tc>
          <w:tcPr>
            <w:tcW w:w="9851" w:type="dxa"/>
            <w:tcBorders>
              <w:top w:val="nil"/>
              <w:left w:val="single" w:sz="8" w:space="0" w:color="auto"/>
              <w:bottom w:val="single" w:sz="4" w:space="0" w:color="auto"/>
              <w:right w:val="single" w:sz="8" w:space="0" w:color="auto"/>
            </w:tcBorders>
            <w:shd w:val="clear" w:color="auto" w:fill="auto"/>
            <w:vAlign w:val="center"/>
            <w:hideMark/>
          </w:tcPr>
          <w:p w:rsidR="00191989" w:rsidRPr="006F3EE4" w:rsidRDefault="00724F3B" w:rsidP="00603FB6">
            <w:pPr>
              <w:jc w:val="both"/>
              <w:rPr>
                <w:rFonts w:ascii="Verdana" w:hAnsi="Verdana" w:cs="Calibri"/>
                <w:color w:val="000000"/>
                <w:sz w:val="22"/>
                <w:szCs w:val="22"/>
              </w:rPr>
            </w:pPr>
            <w:r>
              <w:rPr>
                <w:rFonts w:ascii="Verdana" w:hAnsi="Verdana" w:cs="Calibri"/>
                <w:color w:val="000000"/>
                <w:sz w:val="22"/>
                <w:szCs w:val="22"/>
              </w:rPr>
              <w:t>Execução de muro de arrimo h = 1.4 m com drenagem</w:t>
            </w:r>
          </w:p>
        </w:tc>
      </w:tr>
      <w:tr w:rsidR="00191989" w:rsidRPr="006F3EE4" w:rsidTr="00724F3B">
        <w:trPr>
          <w:trHeight w:val="52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Pr="006F3EE4" w:rsidRDefault="00724F3B" w:rsidP="00603FB6">
            <w:pPr>
              <w:jc w:val="both"/>
              <w:rPr>
                <w:rFonts w:ascii="Verdana" w:hAnsi="Verdana" w:cs="Calibri"/>
                <w:color w:val="000000"/>
                <w:sz w:val="22"/>
                <w:szCs w:val="22"/>
              </w:rPr>
            </w:pPr>
            <w:r>
              <w:rPr>
                <w:rFonts w:ascii="Verdana" w:hAnsi="Verdana" w:cs="Calibri"/>
                <w:color w:val="000000"/>
                <w:sz w:val="22"/>
                <w:szCs w:val="22"/>
              </w:rPr>
              <w:lastRenderedPageBreak/>
              <w:t>Instalação de cabo de cobre flexível isolado, 50 mm², 0,6/1,0 KV</w:t>
            </w:r>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Pr="006F3EE4" w:rsidRDefault="00732942" w:rsidP="00603FB6">
            <w:pPr>
              <w:jc w:val="both"/>
              <w:rPr>
                <w:rFonts w:ascii="Verdana" w:hAnsi="Verdana" w:cs="Calibri"/>
                <w:color w:val="000000"/>
                <w:sz w:val="22"/>
                <w:szCs w:val="22"/>
              </w:rPr>
            </w:pPr>
            <w:r>
              <w:rPr>
                <w:rFonts w:ascii="Verdana" w:hAnsi="Verdana" w:cs="Calibri"/>
                <w:color w:val="000000"/>
                <w:sz w:val="22"/>
                <w:szCs w:val="22"/>
              </w:rPr>
              <w:t>Instalação de luminária de LED</w:t>
            </w:r>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Default="00732942" w:rsidP="00603FB6">
            <w:pPr>
              <w:jc w:val="both"/>
              <w:rPr>
                <w:rFonts w:ascii="Verdana" w:hAnsi="Verdana" w:cs="Calibri"/>
                <w:color w:val="000000"/>
                <w:sz w:val="22"/>
                <w:szCs w:val="22"/>
              </w:rPr>
            </w:pPr>
            <w:r>
              <w:rPr>
                <w:rFonts w:ascii="Verdana" w:hAnsi="Verdana" w:cs="Calibri"/>
                <w:color w:val="000000"/>
                <w:sz w:val="22"/>
                <w:szCs w:val="22"/>
              </w:rPr>
              <w:t>Execução de radier, espessura de 10 cm, FCK = 30 MPA, com uso de formas em madeira serrada</w:t>
            </w:r>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Default="008041D0" w:rsidP="00603FB6">
            <w:pPr>
              <w:jc w:val="both"/>
              <w:rPr>
                <w:rFonts w:ascii="Verdana" w:hAnsi="Verdana" w:cs="Calibri"/>
                <w:color w:val="000000"/>
                <w:sz w:val="22"/>
                <w:szCs w:val="22"/>
              </w:rPr>
            </w:pPr>
            <w:r>
              <w:rPr>
                <w:rFonts w:ascii="Verdana" w:hAnsi="Verdana" w:cs="Calibri"/>
                <w:color w:val="000000"/>
                <w:sz w:val="22"/>
                <w:szCs w:val="22"/>
              </w:rPr>
              <w:t>Instalação de guarda corpo de aço galvanizado</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FA5A36" w:rsidRDefault="00FA5A36"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FA5A36" w:rsidRDefault="00FA5A36"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603FB6">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024919" w:rsidRPr="006F3EE4" w:rsidTr="005C5817">
        <w:trPr>
          <w:trHeight w:val="451"/>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024919" w:rsidRPr="006F3EE4" w:rsidRDefault="00024919" w:rsidP="00C7305F">
            <w:pPr>
              <w:jc w:val="both"/>
              <w:rPr>
                <w:rFonts w:ascii="Verdana" w:hAnsi="Verdana" w:cs="Calibri"/>
                <w:color w:val="000000"/>
                <w:sz w:val="22"/>
                <w:szCs w:val="22"/>
              </w:rPr>
            </w:pPr>
            <w:r>
              <w:rPr>
                <w:rFonts w:ascii="Verdana" w:hAnsi="Verdana" w:cs="Calibri"/>
                <w:color w:val="000000"/>
                <w:sz w:val="22"/>
                <w:szCs w:val="22"/>
              </w:rPr>
              <w:t>Execução de muro de arrimo h = 1.4 m com drenagem</w:t>
            </w:r>
          </w:p>
        </w:tc>
        <w:tc>
          <w:tcPr>
            <w:tcW w:w="1134" w:type="dxa"/>
            <w:tcBorders>
              <w:top w:val="nil"/>
              <w:left w:val="nil"/>
              <w:bottom w:val="single" w:sz="4" w:space="0" w:color="auto"/>
              <w:right w:val="single" w:sz="8" w:space="0" w:color="auto"/>
            </w:tcBorders>
            <w:shd w:val="clear" w:color="auto" w:fill="auto"/>
            <w:vAlign w:val="center"/>
            <w:hideMark/>
          </w:tcPr>
          <w:p w:rsidR="00024919" w:rsidRPr="006F3EE4" w:rsidRDefault="004F73B2" w:rsidP="00603FB6">
            <w:pPr>
              <w:jc w:val="center"/>
              <w:rPr>
                <w:rFonts w:ascii="Verdana" w:hAnsi="Verdana" w:cs="Calibri"/>
                <w:color w:val="000000"/>
                <w:sz w:val="22"/>
                <w:szCs w:val="22"/>
              </w:rPr>
            </w:pPr>
            <w:r>
              <w:rPr>
                <w:rFonts w:ascii="Verdana" w:hAnsi="Verdana" w:cs="Calibri"/>
                <w:color w:val="000000"/>
                <w:sz w:val="22"/>
                <w:szCs w:val="22"/>
              </w:rPr>
              <w:t>M</w:t>
            </w:r>
          </w:p>
        </w:tc>
        <w:tc>
          <w:tcPr>
            <w:tcW w:w="1276" w:type="dxa"/>
            <w:tcBorders>
              <w:top w:val="nil"/>
              <w:left w:val="nil"/>
              <w:bottom w:val="single" w:sz="4" w:space="0" w:color="auto"/>
              <w:right w:val="single" w:sz="8" w:space="0" w:color="auto"/>
            </w:tcBorders>
            <w:shd w:val="clear" w:color="auto" w:fill="auto"/>
            <w:vAlign w:val="center"/>
            <w:hideMark/>
          </w:tcPr>
          <w:p w:rsidR="00024919" w:rsidRPr="006F3EE4" w:rsidRDefault="00C97724" w:rsidP="00603FB6">
            <w:pPr>
              <w:jc w:val="center"/>
              <w:rPr>
                <w:rFonts w:ascii="Verdana" w:hAnsi="Verdana" w:cs="Calibri"/>
                <w:color w:val="000000"/>
                <w:sz w:val="22"/>
                <w:szCs w:val="22"/>
              </w:rPr>
            </w:pPr>
            <w:r>
              <w:rPr>
                <w:rFonts w:ascii="Verdana" w:hAnsi="Verdana" w:cs="Calibri"/>
                <w:color w:val="000000"/>
                <w:sz w:val="22"/>
                <w:szCs w:val="22"/>
              </w:rPr>
              <w:t>18</w:t>
            </w:r>
          </w:p>
        </w:tc>
      </w:tr>
      <w:tr w:rsidR="00024919" w:rsidRPr="006F3EE4" w:rsidTr="005C5817">
        <w:trPr>
          <w:trHeight w:val="411"/>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24919" w:rsidRPr="006F3EE4" w:rsidRDefault="00024919" w:rsidP="00C7305F">
            <w:pPr>
              <w:jc w:val="both"/>
              <w:rPr>
                <w:rFonts w:ascii="Verdana" w:hAnsi="Verdana" w:cs="Calibri"/>
                <w:color w:val="000000"/>
                <w:sz w:val="22"/>
                <w:szCs w:val="22"/>
              </w:rPr>
            </w:pPr>
            <w:r>
              <w:rPr>
                <w:rFonts w:ascii="Verdana" w:hAnsi="Verdana" w:cs="Calibri"/>
                <w:color w:val="000000"/>
                <w:sz w:val="22"/>
                <w:szCs w:val="22"/>
              </w:rPr>
              <w:t>Instalação de cabo de cobre flexível isolado, 50 mm², 0,6/1,0 KV</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024919" w:rsidRPr="006F3EE4" w:rsidRDefault="004F73B2" w:rsidP="00603FB6">
            <w:pPr>
              <w:jc w:val="center"/>
              <w:rPr>
                <w:rFonts w:ascii="Verdana" w:hAnsi="Verdana" w:cs="Calibri"/>
                <w:color w:val="000000"/>
                <w:sz w:val="22"/>
                <w:szCs w:val="22"/>
              </w:rPr>
            </w:pPr>
            <w:r>
              <w:rPr>
                <w:rFonts w:ascii="Verdana" w:hAnsi="Verdana" w:cs="Calibri"/>
                <w:color w:val="000000"/>
                <w:sz w:val="22"/>
                <w:szCs w:val="22"/>
              </w:rPr>
              <w:t>M</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024919" w:rsidRPr="006F3EE4" w:rsidRDefault="00C97724" w:rsidP="00603FB6">
            <w:pPr>
              <w:jc w:val="center"/>
              <w:rPr>
                <w:rFonts w:ascii="Verdana" w:hAnsi="Verdana" w:cs="Calibri"/>
                <w:color w:val="000000"/>
                <w:sz w:val="22"/>
                <w:szCs w:val="22"/>
              </w:rPr>
            </w:pPr>
            <w:r>
              <w:rPr>
                <w:rFonts w:ascii="Verdana" w:hAnsi="Verdana" w:cs="Calibri"/>
                <w:color w:val="000000"/>
                <w:sz w:val="22"/>
                <w:szCs w:val="22"/>
              </w:rPr>
              <w:t>556</w:t>
            </w:r>
          </w:p>
        </w:tc>
      </w:tr>
      <w:tr w:rsidR="00024919" w:rsidRPr="006F3EE4" w:rsidTr="00ED7D2B">
        <w:trPr>
          <w:trHeight w:val="330"/>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024919" w:rsidRPr="006F3EE4" w:rsidRDefault="00024919" w:rsidP="00C7305F">
            <w:pPr>
              <w:jc w:val="both"/>
              <w:rPr>
                <w:rFonts w:ascii="Verdana" w:hAnsi="Verdana" w:cs="Calibri"/>
                <w:color w:val="000000"/>
                <w:sz w:val="22"/>
                <w:szCs w:val="22"/>
              </w:rPr>
            </w:pPr>
            <w:r>
              <w:rPr>
                <w:rFonts w:ascii="Verdana" w:hAnsi="Verdana" w:cs="Calibri"/>
                <w:color w:val="000000"/>
                <w:sz w:val="22"/>
                <w:szCs w:val="22"/>
              </w:rPr>
              <w:t>Instalação de luminária de LED</w:t>
            </w:r>
          </w:p>
        </w:tc>
        <w:tc>
          <w:tcPr>
            <w:tcW w:w="1134" w:type="dxa"/>
            <w:tcBorders>
              <w:top w:val="nil"/>
              <w:left w:val="nil"/>
              <w:bottom w:val="single" w:sz="4" w:space="0" w:color="auto"/>
              <w:right w:val="single" w:sz="8" w:space="0" w:color="auto"/>
            </w:tcBorders>
            <w:shd w:val="clear" w:color="auto" w:fill="auto"/>
            <w:vAlign w:val="center"/>
            <w:hideMark/>
          </w:tcPr>
          <w:p w:rsidR="00024919" w:rsidRPr="006F3EE4" w:rsidRDefault="004F73B2" w:rsidP="004F73B2">
            <w:pPr>
              <w:jc w:val="center"/>
              <w:rPr>
                <w:rFonts w:ascii="Verdana" w:hAnsi="Verdana" w:cs="Calibri"/>
                <w:color w:val="000000"/>
                <w:sz w:val="22"/>
                <w:szCs w:val="22"/>
              </w:rPr>
            </w:pPr>
            <w:r>
              <w:rPr>
                <w:rFonts w:ascii="Verdana" w:hAnsi="Verdana" w:cs="Calibri"/>
                <w:color w:val="000000"/>
                <w:sz w:val="22"/>
                <w:szCs w:val="22"/>
              </w:rPr>
              <w:t>Un.</w:t>
            </w:r>
          </w:p>
        </w:tc>
        <w:tc>
          <w:tcPr>
            <w:tcW w:w="1276" w:type="dxa"/>
            <w:tcBorders>
              <w:top w:val="nil"/>
              <w:left w:val="nil"/>
              <w:bottom w:val="single" w:sz="4" w:space="0" w:color="auto"/>
              <w:right w:val="single" w:sz="8" w:space="0" w:color="auto"/>
            </w:tcBorders>
            <w:shd w:val="clear" w:color="auto" w:fill="auto"/>
            <w:vAlign w:val="center"/>
            <w:hideMark/>
          </w:tcPr>
          <w:p w:rsidR="00024919" w:rsidRPr="006F3EE4" w:rsidRDefault="00C97724" w:rsidP="00603FB6">
            <w:pPr>
              <w:jc w:val="center"/>
              <w:rPr>
                <w:rFonts w:ascii="Verdana" w:hAnsi="Verdana" w:cs="Calibri"/>
                <w:color w:val="000000"/>
                <w:sz w:val="22"/>
                <w:szCs w:val="22"/>
              </w:rPr>
            </w:pPr>
            <w:r>
              <w:rPr>
                <w:rFonts w:ascii="Verdana" w:hAnsi="Verdana" w:cs="Calibri"/>
                <w:color w:val="000000"/>
                <w:sz w:val="22"/>
                <w:szCs w:val="22"/>
              </w:rPr>
              <w:t>22</w:t>
            </w:r>
          </w:p>
        </w:tc>
      </w:tr>
      <w:tr w:rsidR="00024919" w:rsidRPr="006F3EE4" w:rsidTr="00ED7D2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24919" w:rsidRDefault="00024919" w:rsidP="00C7305F">
            <w:pPr>
              <w:jc w:val="both"/>
              <w:rPr>
                <w:rFonts w:ascii="Verdana" w:hAnsi="Verdana" w:cs="Calibri"/>
                <w:color w:val="000000"/>
                <w:sz w:val="22"/>
                <w:szCs w:val="22"/>
              </w:rPr>
            </w:pPr>
            <w:r>
              <w:rPr>
                <w:rFonts w:ascii="Verdana" w:hAnsi="Verdana" w:cs="Calibri"/>
                <w:color w:val="000000"/>
                <w:sz w:val="22"/>
                <w:szCs w:val="22"/>
              </w:rPr>
              <w:t>Execução de radier, espessura de 10 cm, FCK = 30 MPA, com uso de formas em madeira serrada</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024919" w:rsidRPr="006F3EE4" w:rsidRDefault="004F73B2" w:rsidP="004F73B2">
            <w:pPr>
              <w:jc w:val="center"/>
              <w:rPr>
                <w:rFonts w:ascii="Verdana" w:hAnsi="Verdana" w:cs="Calibri"/>
                <w:color w:val="000000"/>
                <w:sz w:val="22"/>
                <w:szCs w:val="22"/>
              </w:rPr>
            </w:pPr>
            <w:r>
              <w:rPr>
                <w:rFonts w:ascii="Verdana" w:hAnsi="Verdana" w:cs="Calibri"/>
                <w:color w:val="000000"/>
                <w:sz w:val="22"/>
                <w:szCs w:val="22"/>
              </w:rPr>
              <w:t>M²</w:t>
            </w:r>
          </w:p>
        </w:tc>
        <w:tc>
          <w:tcPr>
            <w:tcW w:w="1276" w:type="dxa"/>
            <w:tcBorders>
              <w:top w:val="single" w:sz="4" w:space="0" w:color="auto"/>
              <w:left w:val="nil"/>
              <w:bottom w:val="single" w:sz="4" w:space="0" w:color="auto"/>
              <w:right w:val="single" w:sz="8" w:space="0" w:color="auto"/>
            </w:tcBorders>
            <w:shd w:val="clear" w:color="auto" w:fill="auto"/>
            <w:vAlign w:val="center"/>
            <w:hideMark/>
          </w:tcPr>
          <w:p w:rsidR="00024919" w:rsidRDefault="00C97724" w:rsidP="00C051CF">
            <w:pPr>
              <w:jc w:val="center"/>
              <w:rPr>
                <w:rFonts w:ascii="Verdana" w:hAnsi="Verdana" w:cs="Calibri"/>
                <w:color w:val="000000"/>
                <w:sz w:val="22"/>
                <w:szCs w:val="22"/>
              </w:rPr>
            </w:pPr>
            <w:r>
              <w:rPr>
                <w:rFonts w:ascii="Verdana" w:hAnsi="Verdana" w:cs="Calibri"/>
                <w:color w:val="000000"/>
                <w:sz w:val="22"/>
                <w:szCs w:val="22"/>
              </w:rPr>
              <w:t>97</w:t>
            </w:r>
          </w:p>
        </w:tc>
      </w:tr>
      <w:tr w:rsidR="00024919" w:rsidRPr="006F3EE4" w:rsidTr="00ED7D2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024919" w:rsidRDefault="00024919" w:rsidP="00C7305F">
            <w:pPr>
              <w:jc w:val="both"/>
              <w:rPr>
                <w:rFonts w:ascii="Verdana" w:hAnsi="Verdana" w:cs="Calibri"/>
                <w:color w:val="000000"/>
                <w:sz w:val="22"/>
                <w:szCs w:val="22"/>
              </w:rPr>
            </w:pPr>
            <w:r>
              <w:rPr>
                <w:rFonts w:ascii="Verdana" w:hAnsi="Verdana" w:cs="Calibri"/>
                <w:color w:val="000000"/>
                <w:sz w:val="22"/>
                <w:szCs w:val="22"/>
              </w:rPr>
              <w:t>Instalação de guarda corpo de aço galvanizado</w:t>
            </w:r>
          </w:p>
        </w:tc>
        <w:tc>
          <w:tcPr>
            <w:tcW w:w="1134" w:type="dxa"/>
            <w:tcBorders>
              <w:top w:val="single" w:sz="4" w:space="0" w:color="auto"/>
              <w:left w:val="nil"/>
              <w:bottom w:val="single" w:sz="4" w:space="0" w:color="auto"/>
              <w:right w:val="single" w:sz="8" w:space="0" w:color="auto"/>
            </w:tcBorders>
            <w:shd w:val="clear" w:color="auto" w:fill="auto"/>
            <w:vAlign w:val="center"/>
            <w:hideMark/>
          </w:tcPr>
          <w:p w:rsidR="00024919" w:rsidRDefault="004F73B2" w:rsidP="00603FB6">
            <w:pPr>
              <w:jc w:val="center"/>
              <w:rPr>
                <w:rFonts w:ascii="Verdana" w:hAnsi="Verdana" w:cs="Calibri"/>
                <w:color w:val="000000"/>
                <w:sz w:val="22"/>
                <w:szCs w:val="22"/>
              </w:rPr>
            </w:pPr>
            <w:r>
              <w:rPr>
                <w:rFonts w:ascii="Verdana" w:hAnsi="Verdana" w:cs="Calibri"/>
                <w:color w:val="000000"/>
                <w:sz w:val="22"/>
                <w:szCs w:val="22"/>
              </w:rPr>
              <w:t>M</w:t>
            </w:r>
          </w:p>
        </w:tc>
        <w:tc>
          <w:tcPr>
            <w:tcW w:w="1276" w:type="dxa"/>
            <w:tcBorders>
              <w:top w:val="single" w:sz="4" w:space="0" w:color="auto"/>
              <w:left w:val="nil"/>
              <w:bottom w:val="single" w:sz="4" w:space="0" w:color="auto"/>
              <w:right w:val="single" w:sz="8" w:space="0" w:color="auto"/>
            </w:tcBorders>
            <w:shd w:val="clear" w:color="auto" w:fill="auto"/>
            <w:vAlign w:val="center"/>
            <w:hideMark/>
          </w:tcPr>
          <w:p w:rsidR="00024919" w:rsidRDefault="00C97724" w:rsidP="00603FB6">
            <w:pPr>
              <w:jc w:val="center"/>
              <w:rPr>
                <w:rFonts w:ascii="Verdana" w:hAnsi="Verdana" w:cs="Calibri"/>
                <w:color w:val="000000"/>
                <w:sz w:val="22"/>
                <w:szCs w:val="22"/>
              </w:rPr>
            </w:pPr>
            <w:r>
              <w:rPr>
                <w:rFonts w:ascii="Verdana" w:hAnsi="Verdana" w:cs="Calibri"/>
                <w:color w:val="000000"/>
                <w:sz w:val="22"/>
                <w:szCs w:val="22"/>
              </w:rPr>
              <w:t>100</w:t>
            </w:r>
          </w:p>
        </w:tc>
      </w:tr>
    </w:tbl>
    <w:p w:rsidR="007D0DFA" w:rsidRPr="006F3EE4" w:rsidRDefault="007D0DFA" w:rsidP="007D0DFA">
      <w:pPr>
        <w:pStyle w:val="Cabealho"/>
        <w:tabs>
          <w:tab w:val="left" w:pos="708"/>
          <w:tab w:val="left" w:pos="3686"/>
        </w:tabs>
        <w:spacing w:line="360" w:lineRule="auto"/>
        <w:rPr>
          <w:rFonts w:ascii="Verdana" w:hAnsi="Verdana" w:cs="Arial"/>
          <w:sz w:val="22"/>
          <w:szCs w:val="22"/>
        </w:rPr>
      </w:pPr>
    </w:p>
    <w:p w:rsidR="00142BE6" w:rsidRDefault="00142BE6" w:rsidP="00142BE6">
      <w:pPr>
        <w:jc w:val="both"/>
        <w:rPr>
          <w:rFonts w:ascii="Arial" w:hAnsi="Arial" w:cs="Arial"/>
          <w:sz w:val="24"/>
          <w:szCs w:val="24"/>
        </w:rPr>
      </w:pPr>
      <w:r>
        <w:rPr>
          <w:rFonts w:ascii="Arial" w:hAnsi="Arial" w:cs="Arial"/>
          <w:sz w:val="24"/>
          <w:szCs w:val="24"/>
        </w:rPr>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0702CB">
        <w:rPr>
          <w:rFonts w:ascii="Arial" w:hAnsi="Arial" w:cs="Arial"/>
          <w:sz w:val="24"/>
          <w:szCs w:val="24"/>
        </w:rPr>
        <w:t xml:space="preserve">87.177,15 </w:t>
      </w:r>
      <w:r w:rsidR="005C7E93">
        <w:rPr>
          <w:rFonts w:ascii="Arial" w:hAnsi="Arial" w:cs="Arial"/>
          <w:sz w:val="24"/>
          <w:szCs w:val="24"/>
        </w:rPr>
        <w:t>(</w:t>
      </w:r>
      <w:r w:rsidR="000702CB">
        <w:rPr>
          <w:rFonts w:ascii="Arial" w:hAnsi="Arial" w:cs="Arial"/>
          <w:sz w:val="24"/>
          <w:szCs w:val="24"/>
        </w:rPr>
        <w:t>oitenta e sete mil, cento e setenta e sete reais e quinze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F41D02" w:rsidRPr="00A1129D">
        <w:rPr>
          <w:rFonts w:ascii="Arial" w:hAnsi="Arial" w:cs="Arial"/>
          <w:sz w:val="24"/>
          <w:szCs w:val="24"/>
        </w:rPr>
        <w:t>R$</w:t>
      </w:r>
      <w:r w:rsidR="00F41D02">
        <w:rPr>
          <w:rFonts w:ascii="Arial" w:hAnsi="Arial" w:cs="Arial"/>
          <w:sz w:val="24"/>
          <w:szCs w:val="24"/>
        </w:rPr>
        <w:t xml:space="preserve"> 8.717,71 </w:t>
      </w:r>
      <w:r w:rsidR="00F41D02" w:rsidRPr="00A1129D">
        <w:rPr>
          <w:rFonts w:ascii="Arial" w:hAnsi="Arial" w:cs="Arial"/>
          <w:sz w:val="24"/>
          <w:szCs w:val="24"/>
        </w:rPr>
        <w:t>(</w:t>
      </w:r>
      <w:r w:rsidR="00F41D02">
        <w:rPr>
          <w:rFonts w:ascii="Arial" w:hAnsi="Arial" w:cs="Arial"/>
          <w:sz w:val="24"/>
          <w:szCs w:val="24"/>
        </w:rPr>
        <w:t>oito mil, setecentos e dezessete reais e setenta e um centavos</w:t>
      </w:r>
      <w:r w:rsidR="00F41D02"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lastRenderedPageBreak/>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r w:rsidR="00DF3D25" w:rsidRPr="008A3FEE">
        <w:rPr>
          <w:rFonts w:ascii="Arial" w:hAnsi="Arial"/>
          <w:sz w:val="24"/>
          <w:szCs w:val="24"/>
          <w:u w:val="single"/>
        </w:rPr>
        <w:t>sob pena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w:t>
      </w:r>
      <w:r w:rsidRPr="00125A3A">
        <w:rPr>
          <w:rFonts w:ascii="Arial" w:hAnsi="Arial" w:cs="Arial"/>
          <w:sz w:val="24"/>
          <w:szCs w:val="24"/>
        </w:rPr>
        <w:lastRenderedPageBreak/>
        <w:t>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49548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que </w:t>
      </w:r>
    </w:p>
    <w:p w:rsidR="00495480" w:rsidRDefault="00495480" w:rsidP="00D41830">
      <w:pPr>
        <w:jc w:val="both"/>
        <w:rPr>
          <w:rFonts w:ascii="Arial" w:hAnsi="Arial" w:cs="Arial"/>
          <w:sz w:val="24"/>
          <w:szCs w:val="24"/>
        </w:rPr>
      </w:pPr>
    </w:p>
    <w:p w:rsidR="00495480" w:rsidRDefault="0049548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lastRenderedPageBreak/>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495480" w:rsidRDefault="00495480" w:rsidP="00D41830">
      <w:pPr>
        <w:tabs>
          <w:tab w:val="left" w:pos="-3600"/>
        </w:tabs>
        <w:spacing w:after="120" w:line="360" w:lineRule="auto"/>
        <w:jc w:val="both"/>
        <w:rPr>
          <w:rFonts w:ascii="Arial" w:hAnsi="Arial" w:cs="Arial"/>
          <w:sz w:val="24"/>
          <w:szCs w:val="24"/>
        </w:rPr>
      </w:pP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nº</w:t>
      </w:r>
      <w:r w:rsidR="000C0DF5" w:rsidRPr="000F6E17">
        <w:rPr>
          <w:rFonts w:ascii="Arial" w:hAnsi="Arial" w:cs="Arial"/>
          <w:sz w:val="24"/>
          <w:szCs w:val="24"/>
          <w:lang w:val="pt-BR"/>
        </w:rPr>
        <w:t>s</w:t>
      </w:r>
      <w:r w:rsidRPr="000F6E17">
        <w:rPr>
          <w:rFonts w:ascii="Arial" w:hAnsi="Arial" w:cs="Arial"/>
          <w:sz w:val="24"/>
          <w:szCs w:val="24"/>
          <w:lang w:val="pt-BR"/>
        </w:rPr>
        <w:t xml:space="preserve">. </w:t>
      </w:r>
      <w:r w:rsidR="00C5045C">
        <w:rPr>
          <w:rFonts w:ascii="Arial" w:hAnsi="Arial" w:cs="Arial"/>
          <w:sz w:val="24"/>
          <w:szCs w:val="24"/>
          <w:lang w:val="pt-BR"/>
        </w:rPr>
        <w:t>12</w:t>
      </w:r>
      <w:r w:rsidR="006B5352">
        <w:rPr>
          <w:rFonts w:ascii="Arial" w:hAnsi="Arial" w:cs="Arial"/>
          <w:sz w:val="24"/>
          <w:szCs w:val="24"/>
          <w:lang w:val="pt-BR"/>
        </w:rPr>
        <w:t>.0</w:t>
      </w:r>
      <w:r w:rsidR="002E551B">
        <w:rPr>
          <w:rFonts w:ascii="Arial" w:hAnsi="Arial" w:cs="Arial"/>
          <w:sz w:val="24"/>
          <w:szCs w:val="24"/>
          <w:lang w:val="pt-BR"/>
        </w:rPr>
        <w:t>1</w:t>
      </w:r>
      <w:r w:rsidR="006B5352">
        <w:rPr>
          <w:rFonts w:ascii="Arial" w:hAnsi="Arial" w:cs="Arial"/>
          <w:sz w:val="24"/>
          <w:szCs w:val="24"/>
          <w:lang w:val="pt-BR"/>
        </w:rPr>
        <w:t>.1</w:t>
      </w:r>
      <w:r w:rsidR="00C5045C">
        <w:rPr>
          <w:rFonts w:ascii="Arial" w:hAnsi="Arial" w:cs="Arial"/>
          <w:sz w:val="24"/>
          <w:szCs w:val="24"/>
          <w:lang w:val="pt-BR"/>
        </w:rPr>
        <w:t>5</w:t>
      </w:r>
      <w:r w:rsidR="006B5352">
        <w:rPr>
          <w:rFonts w:ascii="Arial" w:hAnsi="Arial" w:cs="Arial"/>
          <w:sz w:val="24"/>
          <w:szCs w:val="24"/>
          <w:lang w:val="pt-BR"/>
        </w:rPr>
        <w:t>.</w:t>
      </w:r>
      <w:r w:rsidR="00C5045C">
        <w:rPr>
          <w:rFonts w:ascii="Arial" w:hAnsi="Arial" w:cs="Arial"/>
          <w:sz w:val="24"/>
          <w:szCs w:val="24"/>
          <w:lang w:val="pt-BR"/>
        </w:rPr>
        <w:t>451</w:t>
      </w:r>
      <w:r w:rsidR="006B5352">
        <w:rPr>
          <w:rFonts w:ascii="Arial" w:hAnsi="Arial" w:cs="Arial"/>
          <w:sz w:val="24"/>
          <w:szCs w:val="24"/>
          <w:lang w:val="pt-BR"/>
        </w:rPr>
        <w:t>.00</w:t>
      </w:r>
      <w:r w:rsidR="00C5045C">
        <w:rPr>
          <w:rFonts w:ascii="Arial" w:hAnsi="Arial" w:cs="Arial"/>
          <w:sz w:val="24"/>
          <w:szCs w:val="24"/>
          <w:lang w:val="pt-BR"/>
        </w:rPr>
        <w:t>06</w:t>
      </w:r>
      <w:r w:rsidR="006B5352">
        <w:rPr>
          <w:rFonts w:ascii="Arial" w:hAnsi="Arial" w:cs="Arial"/>
          <w:sz w:val="24"/>
          <w:szCs w:val="24"/>
          <w:lang w:val="pt-BR"/>
        </w:rPr>
        <w:t>-4.4.90.51-</w:t>
      </w:r>
      <w:r w:rsidR="004B284C">
        <w:rPr>
          <w:rFonts w:ascii="Arial" w:hAnsi="Arial" w:cs="Arial"/>
          <w:sz w:val="24"/>
          <w:szCs w:val="24"/>
          <w:lang w:val="pt-BR"/>
        </w:rPr>
        <w:t>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7F519E">
        <w:rPr>
          <w:rFonts w:ascii="Arial" w:hAnsi="Arial" w:cs="Arial"/>
          <w:sz w:val="24"/>
          <w:szCs w:val="24"/>
          <w:lang w:val="pt-BR"/>
        </w:rPr>
        <w:t>12</w:t>
      </w:r>
      <w:r w:rsidR="00170809">
        <w:rPr>
          <w:rFonts w:ascii="Arial" w:hAnsi="Arial" w:cs="Arial"/>
          <w:sz w:val="24"/>
          <w:szCs w:val="24"/>
          <w:lang w:val="pt-BR"/>
        </w:rPr>
        <w:t>.0</w:t>
      </w:r>
      <w:r w:rsidR="007F519E">
        <w:rPr>
          <w:rFonts w:ascii="Arial" w:hAnsi="Arial" w:cs="Arial"/>
          <w:sz w:val="24"/>
          <w:szCs w:val="24"/>
          <w:lang w:val="pt-BR"/>
        </w:rPr>
        <w:t>1</w:t>
      </w:r>
      <w:r w:rsidR="00170809">
        <w:rPr>
          <w:rFonts w:ascii="Arial" w:hAnsi="Arial" w:cs="Arial"/>
          <w:sz w:val="24"/>
          <w:szCs w:val="24"/>
          <w:lang w:val="pt-BR"/>
        </w:rPr>
        <w:t>.1</w:t>
      </w:r>
      <w:r w:rsidR="007F519E">
        <w:rPr>
          <w:rFonts w:ascii="Arial" w:hAnsi="Arial" w:cs="Arial"/>
          <w:sz w:val="24"/>
          <w:szCs w:val="24"/>
          <w:lang w:val="pt-BR"/>
        </w:rPr>
        <w:t>5</w:t>
      </w:r>
      <w:r w:rsidR="00170809">
        <w:rPr>
          <w:rFonts w:ascii="Arial" w:hAnsi="Arial" w:cs="Arial"/>
          <w:sz w:val="24"/>
          <w:szCs w:val="24"/>
          <w:lang w:val="pt-BR"/>
        </w:rPr>
        <w:t>.</w:t>
      </w:r>
      <w:r w:rsidR="007F519E">
        <w:rPr>
          <w:rFonts w:ascii="Arial" w:hAnsi="Arial" w:cs="Arial"/>
          <w:sz w:val="24"/>
          <w:szCs w:val="24"/>
          <w:lang w:val="pt-BR"/>
        </w:rPr>
        <w:t>451</w:t>
      </w:r>
      <w:r w:rsidR="00170809">
        <w:rPr>
          <w:rFonts w:ascii="Arial" w:hAnsi="Arial" w:cs="Arial"/>
          <w:sz w:val="24"/>
          <w:szCs w:val="24"/>
          <w:lang w:val="pt-BR"/>
        </w:rPr>
        <w:t>.0006-4.4.90.51</w:t>
      </w:r>
      <w:r w:rsidR="000E1EAF">
        <w:rPr>
          <w:rFonts w:ascii="Arial" w:hAnsi="Arial" w:cs="Arial"/>
          <w:sz w:val="24"/>
          <w:szCs w:val="24"/>
          <w:lang w:val="pt-BR"/>
        </w:rPr>
        <w:t>-99 (</w:t>
      </w:r>
      <w:r w:rsidR="0040760B">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495480" w:rsidRDefault="00495480" w:rsidP="00D41830">
      <w:pPr>
        <w:jc w:val="both"/>
        <w:rPr>
          <w:rFonts w:ascii="Arial" w:hAnsi="Arial" w:cs="Arial"/>
          <w:b/>
          <w:sz w:val="24"/>
          <w:szCs w:val="24"/>
        </w:rPr>
      </w:pPr>
    </w:p>
    <w:p w:rsidR="00495480" w:rsidRDefault="00495480" w:rsidP="00D41830">
      <w:pPr>
        <w:jc w:val="both"/>
        <w:rPr>
          <w:rFonts w:ascii="Arial" w:hAnsi="Arial" w:cs="Arial"/>
          <w:b/>
          <w:sz w:val="24"/>
          <w:szCs w:val="24"/>
        </w:rPr>
      </w:pPr>
    </w:p>
    <w:p w:rsidR="00495480" w:rsidRDefault="0049548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w:t>
      </w:r>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35290F">
        <w:rPr>
          <w:rFonts w:ascii="Arial" w:hAnsi="Arial" w:cs="Arial"/>
          <w:sz w:val="24"/>
          <w:szCs w:val="24"/>
        </w:rPr>
        <w:t xml:space="preserve">10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35290F">
        <w:rPr>
          <w:rFonts w:ascii="Arial" w:hAnsi="Arial" w:cs="Arial"/>
          <w:sz w:val="24"/>
          <w:szCs w:val="24"/>
        </w:rPr>
        <w:t>dezembro</w:t>
      </w:r>
      <w:r w:rsidR="00D233C4">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A250B0">
        <w:rPr>
          <w:rFonts w:ascii="Arial" w:hAnsi="Arial" w:cs="Arial"/>
          <w:sz w:val="24"/>
          <w:szCs w:val="24"/>
        </w:rPr>
        <w:t>1</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A15DBB" w:rsidRPr="007D4B9F" w:rsidRDefault="00A15DBB" w:rsidP="00A15DBB">
      <w:pPr>
        <w:pStyle w:val="Ttulo2"/>
        <w:numPr>
          <w:ilvl w:val="1"/>
          <w:numId w:val="9"/>
        </w:numPr>
        <w:suppressAutoHyphens/>
        <w:spacing w:line="360" w:lineRule="auto"/>
        <w:jc w:val="both"/>
        <w:rPr>
          <w:rFonts w:ascii="Arial" w:hAnsi="Arial" w:cs="Arial"/>
          <w:sz w:val="24"/>
          <w:szCs w:val="24"/>
        </w:rPr>
      </w:pPr>
      <w:r w:rsidRPr="007D4B9F">
        <w:rPr>
          <w:rFonts w:ascii="Arial" w:hAnsi="Arial" w:cs="Arial"/>
          <w:b w:val="0"/>
          <w:sz w:val="24"/>
          <w:szCs w:val="24"/>
        </w:rPr>
        <w:t xml:space="preserve">Leydiane Ferreira dos Santos – Presidente </w:t>
      </w:r>
    </w:p>
    <w:p w:rsidR="00081D0A" w:rsidRDefault="00081D0A" w:rsidP="00A15DBB">
      <w:pPr>
        <w:spacing w:line="360" w:lineRule="auto"/>
        <w:jc w:val="both"/>
        <w:rPr>
          <w:rFonts w:ascii="Arial" w:hAnsi="Arial" w:cs="Arial"/>
          <w:sz w:val="24"/>
          <w:szCs w:val="24"/>
        </w:rPr>
      </w:pPr>
    </w:p>
    <w:p w:rsidR="00495480" w:rsidRDefault="00495480" w:rsidP="00A15DBB">
      <w:pPr>
        <w:spacing w:line="360" w:lineRule="auto"/>
        <w:jc w:val="both"/>
        <w:rPr>
          <w:rFonts w:ascii="Arial" w:hAnsi="Arial" w:cs="Arial"/>
          <w:sz w:val="24"/>
          <w:szCs w:val="24"/>
        </w:rPr>
      </w:pPr>
    </w:p>
    <w:p w:rsidR="00A15DBB" w:rsidRDefault="00A15DBB" w:rsidP="00A15DBB">
      <w:pPr>
        <w:spacing w:line="360" w:lineRule="auto"/>
        <w:jc w:val="both"/>
        <w:rPr>
          <w:rFonts w:ascii="Arial" w:hAnsi="Arial" w:cs="Arial"/>
          <w:sz w:val="24"/>
          <w:szCs w:val="24"/>
        </w:rPr>
      </w:pPr>
      <w:r w:rsidRPr="00A5728A">
        <w:rPr>
          <w:rFonts w:ascii="Arial" w:hAnsi="Arial" w:cs="Arial"/>
          <w:sz w:val="24"/>
          <w:szCs w:val="24"/>
        </w:rPr>
        <w:t>Eliana dos Santos Soares Santana</w:t>
      </w:r>
      <w:r w:rsidRPr="00E4145A">
        <w:rPr>
          <w:rFonts w:ascii="Arial" w:hAnsi="Arial" w:cs="Arial"/>
          <w:sz w:val="24"/>
          <w:szCs w:val="24"/>
        </w:rPr>
        <w:t xml:space="preserve"> –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081D0A" w:rsidRDefault="00081D0A"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 xml:space="preserve">Ivana Lopes </w:t>
      </w:r>
      <w:r>
        <w:rPr>
          <w:rFonts w:ascii="Arial" w:hAnsi="Arial" w:cs="Arial"/>
          <w:sz w:val="24"/>
          <w:szCs w:val="24"/>
        </w:rPr>
        <w:t>–</w:t>
      </w:r>
      <w:r w:rsidRPr="00E4145A">
        <w:rPr>
          <w:rFonts w:ascii="Arial" w:hAnsi="Arial" w:cs="Arial"/>
          <w:sz w:val="24"/>
          <w:szCs w:val="24"/>
        </w:rPr>
        <w:t xml:space="preserve">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081D0A" w:rsidRDefault="00081D0A"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Guilherme Moreira de Oliveira – Membro</w:t>
      </w:r>
      <w:r>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081D0A" w:rsidRDefault="00081D0A"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603FB6" w:rsidRDefault="00603FB6" w:rsidP="00D41830">
      <w:pPr>
        <w:spacing w:after="120"/>
        <w:ind w:left="284" w:right="227"/>
        <w:jc w:val="center"/>
        <w:rPr>
          <w:rFonts w:ascii="Arial" w:hAnsi="Arial" w:cs="Arial"/>
          <w:b/>
          <w:sz w:val="36"/>
          <w:szCs w:val="36"/>
        </w:rPr>
      </w:pPr>
    </w:p>
    <w:p w:rsidR="00603FB6" w:rsidRDefault="00603FB6"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621588" w:rsidRDefault="00621588" w:rsidP="00D41830">
      <w:pPr>
        <w:spacing w:after="120"/>
        <w:ind w:left="284" w:right="227"/>
        <w:jc w:val="center"/>
        <w:rPr>
          <w:rFonts w:ascii="Arial" w:hAnsi="Arial" w:cs="Arial"/>
          <w:b/>
          <w:sz w:val="36"/>
          <w:szCs w:val="36"/>
        </w:rPr>
      </w:pPr>
    </w:p>
    <w:p w:rsidR="00621588" w:rsidRDefault="00621588" w:rsidP="00D41830">
      <w:pPr>
        <w:spacing w:after="120"/>
        <w:ind w:left="284" w:right="227"/>
        <w:jc w:val="center"/>
        <w:rPr>
          <w:rFonts w:ascii="Arial" w:hAnsi="Arial" w:cs="Arial"/>
          <w:b/>
          <w:sz w:val="36"/>
          <w:szCs w:val="36"/>
        </w:rPr>
      </w:pPr>
    </w:p>
    <w:p w:rsidR="00621588" w:rsidRDefault="00621588"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603FB6" w:rsidRDefault="00603FB6"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F216B3" w:rsidRDefault="00F216B3"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2E68E3" w:rsidRPr="002E68E3">
        <w:rPr>
          <w:rFonts w:ascii="Arial" w:hAnsi="Arial" w:cs="Arial"/>
          <w:bCs/>
          <w:sz w:val="24"/>
          <w:szCs w:val="24"/>
        </w:rPr>
        <w:t>49920</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E20491">
        <w:rPr>
          <w:rFonts w:ascii="Arial" w:hAnsi="Arial"/>
          <w:sz w:val="24"/>
          <w:szCs w:val="24"/>
        </w:rPr>
        <w:t>20</w:t>
      </w:r>
      <w:r w:rsidR="001E1055">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C06F3F">
        <w:rPr>
          <w:rFonts w:ascii="Arial" w:hAnsi="Arial"/>
          <w:sz w:val="24"/>
          <w:szCs w:val="24"/>
        </w:rPr>
        <w:t>1</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8B0539">
        <w:rPr>
          <w:rFonts w:ascii="Arial" w:hAnsi="Arial" w:cs="Arial"/>
          <w:sz w:val="24"/>
          <w:szCs w:val="24"/>
        </w:rPr>
        <w:t xml:space="preserve"> </w:t>
      </w:r>
      <w:r w:rsidR="00603FB6">
        <w:rPr>
          <w:rFonts w:ascii="Arial" w:hAnsi="Arial" w:cs="Arial"/>
          <w:bCs/>
          <w:sz w:val="24"/>
          <w:szCs w:val="24"/>
        </w:rPr>
        <w:t>C</w:t>
      </w:r>
      <w:r w:rsidR="00603FB6" w:rsidRPr="00FB03E1">
        <w:rPr>
          <w:rFonts w:ascii="Arial" w:hAnsi="Arial" w:cs="Arial"/>
          <w:bCs/>
          <w:sz w:val="24"/>
          <w:szCs w:val="24"/>
        </w:rPr>
        <w:t xml:space="preserve">ontratação de empresa para </w:t>
      </w:r>
      <w:r w:rsidR="00603FB6" w:rsidRPr="00D458D5">
        <w:rPr>
          <w:rFonts w:ascii="Arial" w:hAnsi="Arial" w:cs="Arial"/>
          <w:bCs/>
          <w:sz w:val="24"/>
          <w:szCs w:val="24"/>
        </w:rPr>
        <w:t xml:space="preserve">execução de reforma </w:t>
      </w:r>
      <w:r w:rsidR="00603FB6">
        <w:rPr>
          <w:rFonts w:ascii="Arial" w:hAnsi="Arial" w:cs="Arial"/>
          <w:bCs/>
          <w:sz w:val="24"/>
          <w:szCs w:val="24"/>
        </w:rPr>
        <w:t xml:space="preserve">nas praças: Praça Anita Caldas e Praça da Árvore </w:t>
      </w:r>
      <w:r w:rsidR="0031585B">
        <w:rPr>
          <w:rFonts w:ascii="Arial" w:hAnsi="Arial" w:cs="Arial"/>
          <w:bCs/>
          <w:sz w:val="24"/>
          <w:szCs w:val="24"/>
        </w:rPr>
        <w:t>n</w:t>
      </w:r>
      <w:r w:rsidR="00603FB6" w:rsidRPr="00B0469C">
        <w:rPr>
          <w:rFonts w:ascii="Arial" w:hAnsi="Arial" w:cs="Arial"/>
          <w:bCs/>
          <w:sz w:val="24"/>
          <w:szCs w:val="24"/>
        </w:rPr>
        <w:t>o</w:t>
      </w:r>
      <w:r w:rsidR="00603FB6">
        <w:rPr>
          <w:rFonts w:ascii="Arial" w:hAnsi="Arial" w:cs="Arial"/>
          <w:bCs/>
          <w:sz w:val="24"/>
          <w:szCs w:val="24"/>
        </w:rPr>
        <w:t xml:space="preserve"> </w:t>
      </w:r>
      <w:r w:rsidR="0031585B">
        <w:rPr>
          <w:rFonts w:ascii="Arial" w:hAnsi="Arial" w:cs="Arial"/>
          <w:bCs/>
          <w:sz w:val="24"/>
          <w:szCs w:val="24"/>
        </w:rPr>
        <w:t xml:space="preserve">município </w:t>
      </w:r>
      <w:r w:rsidR="005B4A8C">
        <w:rPr>
          <w:rFonts w:ascii="Arial" w:hAnsi="Arial" w:cs="Arial"/>
          <w:bCs/>
          <w:sz w:val="24"/>
          <w:szCs w:val="24"/>
        </w:rPr>
        <w:t>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8B0539">
        <w:rPr>
          <w:rFonts w:ascii="Arial" w:hAnsi="Arial" w:cs="Arial"/>
          <w:sz w:val="24"/>
          <w:szCs w:val="24"/>
        </w:rPr>
        <w:t xml:space="preserve"> </w:t>
      </w:r>
      <w:r w:rsidR="00D946F6">
        <w:rPr>
          <w:rFonts w:ascii="Arial" w:hAnsi="Arial" w:cs="Arial"/>
          <w:sz w:val="24"/>
          <w:szCs w:val="24"/>
        </w:rPr>
        <w:t>60</w:t>
      </w:r>
      <w:r w:rsidR="003F63AB">
        <w:rPr>
          <w:rFonts w:ascii="Arial" w:hAnsi="Arial" w:cs="Arial"/>
          <w:sz w:val="24"/>
          <w:szCs w:val="24"/>
        </w:rPr>
        <w:t xml:space="preserve"> </w:t>
      </w:r>
      <w:r w:rsidR="003F63AB" w:rsidRPr="00742FF4">
        <w:rPr>
          <w:rFonts w:ascii="Arial" w:hAnsi="Arial" w:cs="Arial"/>
          <w:sz w:val="24"/>
          <w:szCs w:val="24"/>
        </w:rPr>
        <w:t>(</w:t>
      </w:r>
      <w:r w:rsidR="00D946F6">
        <w:rPr>
          <w:rFonts w:ascii="Arial" w:hAnsi="Arial" w:cs="Arial"/>
          <w:sz w:val="24"/>
          <w:szCs w:val="24"/>
        </w:rPr>
        <w:t>sessenta</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2E68E3" w:rsidRPr="002E68E3">
        <w:rPr>
          <w:rFonts w:ascii="Arial" w:hAnsi="Arial" w:cs="Arial"/>
          <w:bCs/>
          <w:sz w:val="24"/>
          <w:szCs w:val="24"/>
        </w:rPr>
        <w:t>49920</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B82D51">
        <w:rPr>
          <w:rFonts w:ascii="Arial" w:hAnsi="Arial"/>
          <w:sz w:val="24"/>
          <w:szCs w:val="24"/>
        </w:rPr>
        <w:t xml:space="preserve">20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5166F1">
        <w:rPr>
          <w:rFonts w:ascii="Arial" w:hAnsi="Arial"/>
          <w:sz w:val="24"/>
          <w:szCs w:val="24"/>
        </w:rPr>
        <w:t>1</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095A68" w:rsidRPr="00BF75A5" w:rsidRDefault="00D41830" w:rsidP="00095A68">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6D336A">
        <w:rPr>
          <w:rFonts w:ascii="Arial" w:hAnsi="Arial" w:cs="Arial"/>
          <w:bCs/>
          <w:sz w:val="24"/>
          <w:szCs w:val="24"/>
        </w:rPr>
        <w:t>C</w:t>
      </w:r>
      <w:r w:rsidR="006D336A" w:rsidRPr="00FB03E1">
        <w:rPr>
          <w:rFonts w:ascii="Arial" w:hAnsi="Arial" w:cs="Arial"/>
          <w:bCs/>
          <w:sz w:val="24"/>
          <w:szCs w:val="24"/>
        </w:rPr>
        <w:t xml:space="preserve">ontratação de empresa para </w:t>
      </w:r>
      <w:r w:rsidR="006D336A" w:rsidRPr="00D458D5">
        <w:rPr>
          <w:rFonts w:ascii="Arial" w:hAnsi="Arial" w:cs="Arial"/>
          <w:bCs/>
          <w:sz w:val="24"/>
          <w:szCs w:val="24"/>
        </w:rPr>
        <w:t xml:space="preserve">execução de reforma </w:t>
      </w:r>
      <w:r w:rsidR="006D336A">
        <w:rPr>
          <w:rFonts w:ascii="Arial" w:hAnsi="Arial" w:cs="Arial"/>
          <w:bCs/>
          <w:sz w:val="24"/>
          <w:szCs w:val="24"/>
        </w:rPr>
        <w:t>nas praças: Praça Anita Caldas e Praça da Árvore n</w:t>
      </w:r>
      <w:r w:rsidR="006D336A" w:rsidRPr="00B0469C">
        <w:rPr>
          <w:rFonts w:ascii="Arial" w:hAnsi="Arial" w:cs="Arial"/>
          <w:bCs/>
          <w:sz w:val="24"/>
          <w:szCs w:val="24"/>
        </w:rPr>
        <w:t>o</w:t>
      </w:r>
      <w:r w:rsidR="006D336A">
        <w:rPr>
          <w:rFonts w:ascii="Arial" w:hAnsi="Arial" w:cs="Arial"/>
          <w:bCs/>
          <w:sz w:val="24"/>
          <w:szCs w:val="24"/>
        </w:rPr>
        <w:t xml:space="preserve"> município de Carapicuíba.</w:t>
      </w: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FA54C2" w:rsidRPr="002E68E3">
        <w:rPr>
          <w:rFonts w:ascii="Arial" w:hAnsi="Arial" w:cs="Arial"/>
          <w:bCs/>
          <w:sz w:val="24"/>
          <w:szCs w:val="24"/>
        </w:rPr>
        <w:t>49920</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BB3B4C">
        <w:rPr>
          <w:rFonts w:ascii="Arial" w:hAnsi="Arial"/>
          <w:sz w:val="24"/>
          <w:szCs w:val="24"/>
        </w:rPr>
        <w:t>20</w:t>
      </w:r>
      <w:r w:rsidR="00EE6B5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8F199E">
        <w:rPr>
          <w:rFonts w:ascii="Arial" w:hAnsi="Arial"/>
          <w:sz w:val="24"/>
          <w:szCs w:val="24"/>
        </w:rPr>
        <w:t>1</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2E38EA" w:rsidRPr="00BF75A5" w:rsidRDefault="00D41830" w:rsidP="002E38EA">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6D336A">
        <w:rPr>
          <w:rFonts w:ascii="Arial" w:hAnsi="Arial" w:cs="Arial"/>
          <w:bCs/>
          <w:sz w:val="24"/>
          <w:szCs w:val="24"/>
        </w:rPr>
        <w:t>C</w:t>
      </w:r>
      <w:r w:rsidR="006D336A" w:rsidRPr="00FB03E1">
        <w:rPr>
          <w:rFonts w:ascii="Arial" w:hAnsi="Arial" w:cs="Arial"/>
          <w:bCs/>
          <w:sz w:val="24"/>
          <w:szCs w:val="24"/>
        </w:rPr>
        <w:t xml:space="preserve">ontratação de empresa para </w:t>
      </w:r>
      <w:r w:rsidR="006D336A" w:rsidRPr="00D458D5">
        <w:rPr>
          <w:rFonts w:ascii="Arial" w:hAnsi="Arial" w:cs="Arial"/>
          <w:bCs/>
          <w:sz w:val="24"/>
          <w:szCs w:val="24"/>
        </w:rPr>
        <w:t xml:space="preserve">execução de reforma </w:t>
      </w:r>
      <w:r w:rsidR="006D336A">
        <w:rPr>
          <w:rFonts w:ascii="Arial" w:hAnsi="Arial" w:cs="Arial"/>
          <w:bCs/>
          <w:sz w:val="24"/>
          <w:szCs w:val="24"/>
        </w:rPr>
        <w:t>nas praças: Praça Anita Caldas e Praça da Árvore n</w:t>
      </w:r>
      <w:r w:rsidR="006D336A" w:rsidRPr="00B0469C">
        <w:rPr>
          <w:rFonts w:ascii="Arial" w:hAnsi="Arial" w:cs="Arial"/>
          <w:bCs/>
          <w:sz w:val="24"/>
          <w:szCs w:val="24"/>
        </w:rPr>
        <w:t>o</w:t>
      </w:r>
      <w:r w:rsidR="006D336A">
        <w:rPr>
          <w:rFonts w:ascii="Arial" w:hAnsi="Arial" w:cs="Arial"/>
          <w:bCs/>
          <w:sz w:val="24"/>
          <w:szCs w:val="24"/>
        </w:rPr>
        <w:t xml:space="preserve"> município de Carapicuíba.</w:t>
      </w:r>
    </w:p>
    <w:p w:rsidR="002E0866" w:rsidRPr="00BF75A5" w:rsidRDefault="002E0866" w:rsidP="002E0866">
      <w:pPr>
        <w:pStyle w:val="Corpodetexto"/>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2C168E">
        <w:rPr>
          <w:rFonts w:ascii="Arial" w:hAnsi="Arial"/>
          <w:sz w:val="24"/>
          <w:szCs w:val="24"/>
        </w:rPr>
        <w:t>1</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246E54" w:rsidRPr="002E68E3">
        <w:rPr>
          <w:rFonts w:ascii="Arial" w:hAnsi="Arial" w:cs="Arial"/>
          <w:bCs/>
          <w:sz w:val="24"/>
          <w:szCs w:val="24"/>
        </w:rPr>
        <w:t>49920</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DD6174">
        <w:rPr>
          <w:rFonts w:ascii="Arial" w:hAnsi="Arial"/>
          <w:sz w:val="24"/>
          <w:szCs w:val="24"/>
        </w:rPr>
        <w:t>20</w:t>
      </w:r>
      <w:r w:rsidR="00320C74">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D21BFE">
        <w:rPr>
          <w:rFonts w:ascii="Arial" w:hAnsi="Arial"/>
          <w:sz w:val="24"/>
          <w:szCs w:val="24"/>
        </w:rPr>
        <w:t>1</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867D5F" w:rsidRPr="00BF75A5" w:rsidRDefault="00D41830" w:rsidP="00867D5F">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7279C2">
        <w:rPr>
          <w:rFonts w:ascii="Arial" w:hAnsi="Arial" w:cs="Arial"/>
          <w:bCs/>
          <w:sz w:val="24"/>
          <w:szCs w:val="24"/>
        </w:rPr>
        <w:t>C</w:t>
      </w:r>
      <w:r w:rsidR="007279C2" w:rsidRPr="00FB03E1">
        <w:rPr>
          <w:rFonts w:ascii="Arial" w:hAnsi="Arial" w:cs="Arial"/>
          <w:bCs/>
          <w:sz w:val="24"/>
          <w:szCs w:val="24"/>
        </w:rPr>
        <w:t xml:space="preserve">ontratação de empresa para </w:t>
      </w:r>
      <w:r w:rsidR="007279C2" w:rsidRPr="00D458D5">
        <w:rPr>
          <w:rFonts w:ascii="Arial" w:hAnsi="Arial" w:cs="Arial"/>
          <w:bCs/>
          <w:sz w:val="24"/>
          <w:szCs w:val="24"/>
        </w:rPr>
        <w:t xml:space="preserve">execução de reforma </w:t>
      </w:r>
      <w:r w:rsidR="007279C2">
        <w:rPr>
          <w:rFonts w:ascii="Arial" w:hAnsi="Arial" w:cs="Arial"/>
          <w:bCs/>
          <w:sz w:val="24"/>
          <w:szCs w:val="24"/>
        </w:rPr>
        <w:t>nas praças: Praça Anita Caldas e Praça da Árvore n</w:t>
      </w:r>
      <w:r w:rsidR="007279C2" w:rsidRPr="00B0469C">
        <w:rPr>
          <w:rFonts w:ascii="Arial" w:hAnsi="Arial" w:cs="Arial"/>
          <w:bCs/>
          <w:sz w:val="24"/>
          <w:szCs w:val="24"/>
        </w:rPr>
        <w:t>o</w:t>
      </w:r>
      <w:r w:rsidR="007279C2">
        <w:rPr>
          <w:rFonts w:ascii="Arial" w:hAnsi="Arial" w:cs="Arial"/>
          <w:bCs/>
          <w:sz w:val="24"/>
          <w:szCs w:val="24"/>
        </w:rPr>
        <w:t xml:space="preserve"> município de Carapicuíba.</w:t>
      </w: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411B88" w:rsidRPr="002E68E3">
        <w:rPr>
          <w:rFonts w:ascii="Arial" w:hAnsi="Arial" w:cs="Arial"/>
          <w:bCs/>
          <w:sz w:val="24"/>
          <w:szCs w:val="24"/>
        </w:rPr>
        <w:t>49920</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411B88">
        <w:rPr>
          <w:rFonts w:ascii="Arial" w:hAnsi="Arial"/>
          <w:sz w:val="24"/>
          <w:szCs w:val="24"/>
        </w:rPr>
        <w:t xml:space="preserve"> </w:t>
      </w:r>
      <w:r w:rsidR="001A54A8">
        <w:rPr>
          <w:rFonts w:ascii="Arial" w:hAnsi="Arial"/>
          <w:sz w:val="24"/>
          <w:szCs w:val="24"/>
        </w:rPr>
        <w:t>20</w:t>
      </w:r>
      <w:r w:rsidR="002F5622">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BE3FD6">
        <w:rPr>
          <w:rFonts w:ascii="Arial" w:hAnsi="Arial"/>
          <w:sz w:val="24"/>
          <w:szCs w:val="24"/>
        </w:rPr>
        <w:t>1</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D41830" w:rsidRDefault="00D41830" w:rsidP="00D41830">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9F4F0C">
        <w:rPr>
          <w:rFonts w:ascii="Arial" w:hAnsi="Arial" w:cs="Arial"/>
          <w:bCs/>
          <w:sz w:val="24"/>
          <w:szCs w:val="24"/>
        </w:rPr>
        <w:t>C</w:t>
      </w:r>
      <w:r w:rsidR="009F4F0C" w:rsidRPr="00FB03E1">
        <w:rPr>
          <w:rFonts w:ascii="Arial" w:hAnsi="Arial" w:cs="Arial"/>
          <w:bCs/>
          <w:sz w:val="24"/>
          <w:szCs w:val="24"/>
        </w:rPr>
        <w:t xml:space="preserve">ontratação de empresa para </w:t>
      </w:r>
      <w:r w:rsidR="009F4F0C" w:rsidRPr="00D458D5">
        <w:rPr>
          <w:rFonts w:ascii="Arial" w:hAnsi="Arial" w:cs="Arial"/>
          <w:bCs/>
          <w:sz w:val="24"/>
          <w:szCs w:val="24"/>
        </w:rPr>
        <w:t xml:space="preserve">execução de reforma </w:t>
      </w:r>
      <w:r w:rsidR="009F4F0C">
        <w:rPr>
          <w:rFonts w:ascii="Arial" w:hAnsi="Arial" w:cs="Arial"/>
          <w:bCs/>
          <w:sz w:val="24"/>
          <w:szCs w:val="24"/>
        </w:rPr>
        <w:t>nas praças: Praça Anita Caldas e Praça da Árvore n</w:t>
      </w:r>
      <w:r w:rsidR="009F4F0C" w:rsidRPr="00B0469C">
        <w:rPr>
          <w:rFonts w:ascii="Arial" w:hAnsi="Arial" w:cs="Arial"/>
          <w:bCs/>
          <w:sz w:val="24"/>
          <w:szCs w:val="24"/>
        </w:rPr>
        <w:t>o</w:t>
      </w:r>
      <w:r w:rsidR="009F4F0C">
        <w:rPr>
          <w:rFonts w:ascii="Arial" w:hAnsi="Arial" w:cs="Arial"/>
          <w:bCs/>
          <w:sz w:val="24"/>
          <w:szCs w:val="24"/>
        </w:rPr>
        <w:t xml:space="preserve"> município de Carapicuíba.</w:t>
      </w: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563169" w:rsidRPr="002E68E3">
        <w:rPr>
          <w:rFonts w:ascii="Arial" w:hAnsi="Arial" w:cs="Arial"/>
          <w:bCs/>
          <w:sz w:val="24"/>
          <w:szCs w:val="24"/>
        </w:rPr>
        <w:t>49920</w:t>
      </w:r>
      <w:r w:rsidR="003F14D0" w:rsidRPr="00997FF5">
        <w:rPr>
          <w:rFonts w:ascii="Arial" w:hAnsi="Arial" w:cs="Arial"/>
          <w:bCs/>
          <w:sz w:val="24"/>
          <w:szCs w:val="24"/>
        </w:rPr>
        <w:t xml:space="preserve"> / 20</w:t>
      </w:r>
      <w:r w:rsidR="006A2CCF">
        <w:rPr>
          <w:rFonts w:ascii="Arial" w:hAnsi="Arial" w:cs="Arial"/>
          <w:bCs/>
          <w:sz w:val="24"/>
          <w:szCs w:val="24"/>
        </w:rPr>
        <w:t>2</w:t>
      </w:r>
      <w:r w:rsidR="00073CCA">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1E2DA8">
        <w:rPr>
          <w:rFonts w:ascii="Arial" w:hAnsi="Arial"/>
          <w:sz w:val="24"/>
          <w:szCs w:val="24"/>
        </w:rPr>
        <w:t>20</w:t>
      </w:r>
      <w:r w:rsidR="007B45E6">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073CCA">
        <w:rPr>
          <w:rFonts w:ascii="Arial" w:hAnsi="Arial"/>
          <w:sz w:val="24"/>
          <w:szCs w:val="24"/>
        </w:rPr>
        <w:t>1</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B20CE0" w:rsidRPr="00BF75A5" w:rsidRDefault="00D41830" w:rsidP="00B20CE0">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F9125D">
        <w:rPr>
          <w:rFonts w:ascii="Arial" w:hAnsi="Arial" w:cs="Arial"/>
          <w:bCs/>
          <w:sz w:val="24"/>
          <w:szCs w:val="24"/>
        </w:rPr>
        <w:t>C</w:t>
      </w:r>
      <w:r w:rsidR="00F9125D" w:rsidRPr="00FB03E1">
        <w:rPr>
          <w:rFonts w:ascii="Arial" w:hAnsi="Arial" w:cs="Arial"/>
          <w:bCs/>
          <w:sz w:val="24"/>
          <w:szCs w:val="24"/>
        </w:rPr>
        <w:t xml:space="preserve">ontratação de empresa para </w:t>
      </w:r>
      <w:r w:rsidR="00F9125D" w:rsidRPr="00D458D5">
        <w:rPr>
          <w:rFonts w:ascii="Arial" w:hAnsi="Arial" w:cs="Arial"/>
          <w:bCs/>
          <w:sz w:val="24"/>
          <w:szCs w:val="24"/>
        </w:rPr>
        <w:t xml:space="preserve">execução de reforma </w:t>
      </w:r>
      <w:r w:rsidR="00F9125D">
        <w:rPr>
          <w:rFonts w:ascii="Arial" w:hAnsi="Arial" w:cs="Arial"/>
          <w:bCs/>
          <w:sz w:val="24"/>
          <w:szCs w:val="24"/>
        </w:rPr>
        <w:t>nas praças: Praça Anita Caldas e Praça da Árvore n</w:t>
      </w:r>
      <w:r w:rsidR="00F9125D" w:rsidRPr="00B0469C">
        <w:rPr>
          <w:rFonts w:ascii="Arial" w:hAnsi="Arial" w:cs="Arial"/>
          <w:bCs/>
          <w:sz w:val="24"/>
          <w:szCs w:val="24"/>
        </w:rPr>
        <w:t>o</w:t>
      </w:r>
      <w:r w:rsidR="00F9125D">
        <w:rPr>
          <w:rFonts w:ascii="Arial" w:hAnsi="Arial" w:cs="Arial"/>
          <w:bCs/>
          <w:sz w:val="24"/>
          <w:szCs w:val="24"/>
        </w:rPr>
        <w:t xml:space="preserve"> município de Carapicuíba.</w:t>
      </w:r>
    </w:p>
    <w:p w:rsidR="00894327" w:rsidRPr="00BF75A5" w:rsidRDefault="00894327" w:rsidP="00894327">
      <w:pPr>
        <w:pStyle w:val="Corpodetexto"/>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CC1CD6" w:rsidRPr="002E68E3">
        <w:rPr>
          <w:rFonts w:ascii="Arial" w:hAnsi="Arial" w:cs="Arial"/>
          <w:bCs/>
          <w:sz w:val="24"/>
          <w:szCs w:val="24"/>
        </w:rPr>
        <w:t>49920</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987E32">
        <w:rPr>
          <w:rFonts w:ascii="Arial" w:hAnsi="Arial"/>
          <w:sz w:val="24"/>
          <w:szCs w:val="24"/>
        </w:rPr>
        <w:t>20</w:t>
      </w:r>
      <w:r w:rsidR="004C1E05">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DE6692">
        <w:rPr>
          <w:rFonts w:ascii="Arial" w:hAnsi="Arial"/>
          <w:sz w:val="24"/>
          <w:szCs w:val="24"/>
        </w:rPr>
        <w:t>1</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17272E" w:rsidRPr="00BF75A5" w:rsidRDefault="00D41830" w:rsidP="0017272E">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7001F4">
        <w:rPr>
          <w:rFonts w:ascii="Arial" w:hAnsi="Arial" w:cs="Arial"/>
          <w:bCs/>
          <w:sz w:val="24"/>
          <w:szCs w:val="24"/>
        </w:rPr>
        <w:t>C</w:t>
      </w:r>
      <w:r w:rsidR="007001F4" w:rsidRPr="00FB03E1">
        <w:rPr>
          <w:rFonts w:ascii="Arial" w:hAnsi="Arial" w:cs="Arial"/>
          <w:bCs/>
          <w:sz w:val="24"/>
          <w:szCs w:val="24"/>
        </w:rPr>
        <w:t xml:space="preserve">ontratação de empresa para </w:t>
      </w:r>
      <w:r w:rsidR="007001F4" w:rsidRPr="00D458D5">
        <w:rPr>
          <w:rFonts w:ascii="Arial" w:hAnsi="Arial" w:cs="Arial"/>
          <w:bCs/>
          <w:sz w:val="24"/>
          <w:szCs w:val="24"/>
        </w:rPr>
        <w:t xml:space="preserve">execução de reforma </w:t>
      </w:r>
      <w:r w:rsidR="007001F4">
        <w:rPr>
          <w:rFonts w:ascii="Arial" w:hAnsi="Arial" w:cs="Arial"/>
          <w:bCs/>
          <w:sz w:val="24"/>
          <w:szCs w:val="24"/>
        </w:rPr>
        <w:t>nas praças: Praça Anita Caldas e Praça da Árvore n</w:t>
      </w:r>
      <w:r w:rsidR="007001F4" w:rsidRPr="00B0469C">
        <w:rPr>
          <w:rFonts w:ascii="Arial" w:hAnsi="Arial" w:cs="Arial"/>
          <w:bCs/>
          <w:sz w:val="24"/>
          <w:szCs w:val="24"/>
        </w:rPr>
        <w:t>o</w:t>
      </w:r>
      <w:r w:rsidR="007001F4">
        <w:rPr>
          <w:rFonts w:ascii="Arial" w:hAnsi="Arial" w:cs="Arial"/>
          <w:bCs/>
          <w:sz w:val="24"/>
          <w:szCs w:val="24"/>
        </w:rPr>
        <w:t xml:space="preserve"> município de Carapicuíba.</w:t>
      </w: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DE6692">
        <w:rPr>
          <w:rFonts w:ascii="Arial" w:hAnsi="Arial"/>
          <w:sz w:val="24"/>
          <w:szCs w:val="24"/>
        </w:rPr>
        <w:t>1</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B779AB" w:rsidRPr="002E68E3">
        <w:rPr>
          <w:rFonts w:ascii="Arial" w:hAnsi="Arial" w:cs="Arial"/>
          <w:bCs/>
          <w:sz w:val="24"/>
          <w:szCs w:val="24"/>
        </w:rPr>
        <w:t>49920</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779AB">
        <w:rPr>
          <w:rFonts w:ascii="Arial" w:hAnsi="Arial"/>
          <w:sz w:val="24"/>
          <w:szCs w:val="24"/>
        </w:rPr>
        <w:t xml:space="preserve"> </w:t>
      </w:r>
      <w:r w:rsidR="00781F0C">
        <w:rPr>
          <w:rFonts w:ascii="Arial" w:hAnsi="Arial"/>
          <w:sz w:val="24"/>
          <w:szCs w:val="24"/>
        </w:rPr>
        <w:t>20</w:t>
      </w:r>
      <w:r w:rsidR="00E0364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705FCC">
        <w:rPr>
          <w:rFonts w:ascii="Arial" w:hAnsi="Arial"/>
          <w:sz w:val="24"/>
          <w:szCs w:val="24"/>
        </w:rPr>
        <w:t>1</w:t>
      </w:r>
    </w:p>
    <w:p w:rsidR="00D41830" w:rsidRDefault="00D41830" w:rsidP="00D41830">
      <w:pPr>
        <w:spacing w:after="120"/>
        <w:ind w:right="227"/>
        <w:jc w:val="both"/>
        <w:rPr>
          <w:rFonts w:ascii="Arial" w:hAnsi="Arial"/>
          <w:sz w:val="24"/>
          <w:szCs w:val="24"/>
        </w:rPr>
      </w:pPr>
    </w:p>
    <w:p w:rsidR="007714F5" w:rsidRPr="00BF75A5" w:rsidRDefault="00D41830" w:rsidP="007714F5">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474059">
        <w:rPr>
          <w:rFonts w:ascii="Arial" w:hAnsi="Arial" w:cs="Arial"/>
          <w:bCs/>
          <w:sz w:val="24"/>
          <w:szCs w:val="24"/>
        </w:rPr>
        <w:t>C</w:t>
      </w:r>
      <w:r w:rsidR="00474059" w:rsidRPr="00FB03E1">
        <w:rPr>
          <w:rFonts w:ascii="Arial" w:hAnsi="Arial" w:cs="Arial"/>
          <w:bCs/>
          <w:sz w:val="24"/>
          <w:szCs w:val="24"/>
        </w:rPr>
        <w:t xml:space="preserve">ontratação de empresa para </w:t>
      </w:r>
      <w:r w:rsidR="00474059" w:rsidRPr="00D458D5">
        <w:rPr>
          <w:rFonts w:ascii="Arial" w:hAnsi="Arial" w:cs="Arial"/>
          <w:bCs/>
          <w:sz w:val="24"/>
          <w:szCs w:val="24"/>
        </w:rPr>
        <w:t xml:space="preserve">execução de reforma </w:t>
      </w:r>
      <w:r w:rsidR="00474059">
        <w:rPr>
          <w:rFonts w:ascii="Arial" w:hAnsi="Arial" w:cs="Arial"/>
          <w:bCs/>
          <w:sz w:val="24"/>
          <w:szCs w:val="24"/>
        </w:rPr>
        <w:t>nas praças: Praça Anita Caldas e Praça da Árvore n</w:t>
      </w:r>
      <w:r w:rsidR="00474059" w:rsidRPr="00B0469C">
        <w:rPr>
          <w:rFonts w:ascii="Arial" w:hAnsi="Arial" w:cs="Arial"/>
          <w:bCs/>
          <w:sz w:val="24"/>
          <w:szCs w:val="24"/>
        </w:rPr>
        <w:t>o</w:t>
      </w:r>
      <w:r w:rsidR="00474059">
        <w:rPr>
          <w:rFonts w:ascii="Arial" w:hAnsi="Arial" w:cs="Arial"/>
          <w:bCs/>
          <w:sz w:val="24"/>
          <w:szCs w:val="24"/>
        </w:rPr>
        <w:t xml:space="preserve"> município de Carapicuíba.</w:t>
      </w:r>
    </w:p>
    <w:p w:rsidR="00D67964" w:rsidRPr="00BF75A5" w:rsidRDefault="00D67964" w:rsidP="00D67964">
      <w:pPr>
        <w:pStyle w:val="Corpodetexto"/>
        <w:jc w:val="both"/>
        <w:rPr>
          <w:rFonts w:ascii="Arial" w:hAnsi="Arial"/>
          <w:sz w:val="24"/>
          <w:szCs w:val="24"/>
        </w:rPr>
      </w:pPr>
    </w:p>
    <w:p w:rsidR="00632EE8" w:rsidRPr="00BF75A5" w:rsidRDefault="00632EE8" w:rsidP="00632EE8">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5130EC">
        <w:rPr>
          <w:rFonts w:ascii="Arial" w:hAnsi="Arial" w:cs="Arial"/>
          <w:b/>
          <w:sz w:val="24"/>
          <w:szCs w:val="24"/>
        </w:rPr>
        <w:t xml:space="preserve"> </w:t>
      </w:r>
      <w:r w:rsidR="00645681">
        <w:rPr>
          <w:rFonts w:ascii="Arial" w:hAnsi="Arial" w:cs="Arial"/>
          <w:b/>
          <w:sz w:val="24"/>
          <w:szCs w:val="24"/>
        </w:rPr>
        <w:t>20</w:t>
      </w:r>
      <w:r w:rsidR="005130EC">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353856">
        <w:rPr>
          <w:rFonts w:ascii="Arial" w:hAnsi="Arial" w:cs="Arial"/>
          <w:b/>
          <w:sz w:val="24"/>
          <w:szCs w:val="24"/>
        </w:rPr>
        <w:t>1</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reforma </w:t>
      </w:r>
      <w:r w:rsidR="00664F01">
        <w:rPr>
          <w:rFonts w:ascii="Arial" w:hAnsi="Arial" w:cs="Arial"/>
          <w:bCs/>
          <w:sz w:val="24"/>
          <w:szCs w:val="24"/>
        </w:rPr>
        <w:t xml:space="preserve">nas praças: Praça Anita Caldas (localizada na Av. Presidente Vargas) e Praça da Árvore (localizada na Av. Tancredo de Almeida Neves) </w:t>
      </w:r>
      <w:r w:rsidR="00664F0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6F633D">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3C153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7A78F3" w:rsidRDefault="007A78F3"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41472">
        <w:rPr>
          <w:rFonts w:ascii="Arial" w:hAnsi="Arial" w:cs="Arial"/>
          <w:sz w:val="24"/>
          <w:szCs w:val="24"/>
        </w:rPr>
        <w:t xml:space="preserve">se houver prorrogação 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3471E4" w:rsidRDefault="003471E4" w:rsidP="003471E4">
      <w:pPr>
        <w:tabs>
          <w:tab w:val="left" w:pos="0"/>
          <w:tab w:val="left" w:pos="180"/>
        </w:tabs>
        <w:spacing w:after="120"/>
        <w:jc w:val="both"/>
        <w:rPr>
          <w:rFonts w:ascii="Arial" w:hAnsi="Arial" w:cs="Arial"/>
          <w:sz w:val="24"/>
          <w:szCs w:val="24"/>
        </w:rPr>
      </w:pPr>
      <w:r>
        <w:rPr>
          <w:rFonts w:ascii="Arial" w:hAnsi="Arial" w:cs="Arial"/>
          <w:sz w:val="24"/>
          <w:szCs w:val="24"/>
        </w:rPr>
        <w:t>A caução de garantia de execução deverá ser depositada (comprovada) no prazo de até 72 horas da assinatura deste instrumento, pela Contratada, em qualquer das modalidades previstas no artigo 56, parágrafo 1º da lei nº 8.666/93 e suas alterações no valor de R$ ...................... (.....................................) correspondente a 5% (cinco por cento) do valor contratual pelo seu respectivo prazo de vigência, responderá pelo inadimplemento das obrigações contratuais e por todas as multas que forem impostas pela CONTRATANTE, para perfeita execução do objeto deste Contrato.  No caso de alteração do contrato para um valor maior,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083C75" w:rsidRDefault="00083C75"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lastRenderedPageBreak/>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CC0CF7" w:rsidRDefault="00CC0CF7" w:rsidP="00D41830">
      <w:pPr>
        <w:tabs>
          <w:tab w:val="left" w:pos="0"/>
          <w:tab w:val="left" w:pos="180"/>
          <w:tab w:val="left" w:pos="2160"/>
        </w:tabs>
        <w:spacing w:after="120"/>
        <w:jc w:val="center"/>
        <w:rPr>
          <w:rFonts w:ascii="Arial" w:hAnsi="Arial" w:cs="Arial"/>
          <w:b/>
          <w:sz w:val="24"/>
          <w:szCs w:val="24"/>
        </w:rPr>
      </w:pPr>
    </w:p>
    <w:p w:rsidR="005B1224" w:rsidRDefault="005B1224" w:rsidP="00D41830">
      <w:pPr>
        <w:tabs>
          <w:tab w:val="left" w:pos="0"/>
          <w:tab w:val="left" w:pos="180"/>
          <w:tab w:val="left" w:pos="2160"/>
        </w:tabs>
        <w:spacing w:after="120"/>
        <w:jc w:val="center"/>
        <w:rPr>
          <w:rFonts w:ascii="Arial" w:hAnsi="Arial" w:cs="Arial"/>
          <w:b/>
          <w:sz w:val="24"/>
          <w:szCs w:val="24"/>
        </w:rPr>
      </w:pPr>
    </w:p>
    <w:p w:rsidR="005B1224" w:rsidRDefault="005B1224"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r w:rsidR="006653F3">
        <w:rPr>
          <w:rFonts w:ascii="Arial" w:hAnsi="Arial" w:cs="Arial"/>
          <w:sz w:val="24"/>
          <w:szCs w:val="24"/>
        </w:rPr>
        <w:t>a</w:t>
      </w:r>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800054">
        <w:rPr>
          <w:rFonts w:ascii="Arial" w:hAnsi="Arial" w:cs="Arial"/>
          <w:sz w:val="24"/>
          <w:szCs w:val="24"/>
        </w:rPr>
        <w:t>60</w:t>
      </w:r>
      <w:r w:rsidR="00E94240">
        <w:rPr>
          <w:rFonts w:ascii="Arial" w:hAnsi="Arial" w:cs="Arial"/>
          <w:sz w:val="24"/>
          <w:szCs w:val="24"/>
        </w:rPr>
        <w:t xml:space="preserve"> </w:t>
      </w:r>
      <w:r w:rsidR="00E94240" w:rsidRPr="00742FF4">
        <w:rPr>
          <w:rFonts w:ascii="Arial" w:hAnsi="Arial" w:cs="Arial"/>
          <w:sz w:val="24"/>
          <w:szCs w:val="24"/>
        </w:rPr>
        <w:t>(</w:t>
      </w:r>
      <w:r w:rsidR="00800054">
        <w:rPr>
          <w:rFonts w:ascii="Arial" w:hAnsi="Arial" w:cs="Arial"/>
          <w:sz w:val="24"/>
          <w:szCs w:val="24"/>
        </w:rPr>
        <w:t>sessenta</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5B1224" w:rsidRDefault="005B1224" w:rsidP="00D41830">
      <w:pPr>
        <w:tabs>
          <w:tab w:val="left" w:pos="900"/>
          <w:tab w:val="left" w:pos="1260"/>
        </w:tabs>
        <w:spacing w:after="120"/>
        <w:ind w:firstLine="256"/>
        <w:jc w:val="both"/>
        <w:rPr>
          <w:rFonts w:ascii="Arial" w:hAnsi="Arial" w:cs="Arial"/>
          <w:sz w:val="24"/>
          <w:szCs w:val="24"/>
        </w:rPr>
      </w:pPr>
    </w:p>
    <w:p w:rsidR="005B1224" w:rsidRDefault="005B1224" w:rsidP="00D41830">
      <w:pPr>
        <w:tabs>
          <w:tab w:val="left" w:pos="900"/>
          <w:tab w:val="left" w:pos="1260"/>
        </w:tabs>
        <w:spacing w:after="120"/>
        <w:ind w:firstLine="256"/>
        <w:jc w:val="both"/>
        <w:rPr>
          <w:rFonts w:ascii="Arial" w:hAnsi="Arial" w:cs="Arial"/>
          <w:sz w:val="24"/>
          <w:szCs w:val="24"/>
        </w:rPr>
      </w:pPr>
    </w:p>
    <w:p w:rsidR="005B1224" w:rsidRDefault="005B1224"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0159FE">
        <w:rPr>
          <w:rFonts w:ascii="Arial" w:hAnsi="Arial" w:cs="Arial"/>
          <w:sz w:val="24"/>
          <w:szCs w:val="24"/>
        </w:rPr>
        <w:t>165</w:t>
      </w:r>
      <w:r w:rsidR="00736D53">
        <w:rPr>
          <w:rFonts w:ascii="Arial" w:hAnsi="Arial" w:cs="Arial"/>
          <w:sz w:val="24"/>
          <w:szCs w:val="24"/>
        </w:rPr>
        <w:t xml:space="preserve"> </w:t>
      </w:r>
      <w:r w:rsidRPr="00141F89">
        <w:rPr>
          <w:rFonts w:ascii="Arial" w:hAnsi="Arial" w:cs="Arial"/>
          <w:sz w:val="24"/>
          <w:szCs w:val="24"/>
        </w:rPr>
        <w:t>(</w:t>
      </w:r>
      <w:r w:rsidR="000159FE">
        <w:rPr>
          <w:rFonts w:ascii="Arial" w:hAnsi="Arial" w:cs="Arial"/>
          <w:sz w:val="24"/>
          <w:szCs w:val="24"/>
        </w:rPr>
        <w:t>cento e sessenta e cinco</w:t>
      </w:r>
      <w:r w:rsidRPr="00141F89">
        <w:rPr>
          <w:rFonts w:ascii="Arial" w:hAnsi="Arial" w:cs="Arial"/>
          <w:sz w:val="24"/>
          <w:szCs w:val="24"/>
        </w:rPr>
        <w:t xml:space="preserve">) dias contados </w:t>
      </w:r>
      <w:r w:rsidR="002E56AA">
        <w:rPr>
          <w:rFonts w:ascii="Arial" w:hAnsi="Arial" w:cs="Arial"/>
          <w:sz w:val="24"/>
          <w:szCs w:val="24"/>
        </w:rPr>
        <w:t xml:space="preserve">até 10 (dez)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7F16A9" w:rsidRPr="000F6E17">
        <w:rPr>
          <w:rFonts w:ascii="Arial" w:hAnsi="Arial" w:cs="Arial"/>
          <w:sz w:val="24"/>
          <w:szCs w:val="24"/>
          <w:lang w:val="pt-BR"/>
        </w:rPr>
        <w:t xml:space="preserve">nºs. </w:t>
      </w:r>
      <w:r w:rsidR="0094432F">
        <w:rPr>
          <w:rFonts w:ascii="Arial" w:hAnsi="Arial" w:cs="Arial"/>
          <w:sz w:val="24"/>
          <w:szCs w:val="24"/>
          <w:lang w:val="pt-BR"/>
        </w:rPr>
        <w:t>12.01.15.451.0006-4.4.90.51-99 (transferências e convênios federais vinculados)</w:t>
      </w:r>
      <w:r w:rsidR="0094432F" w:rsidRPr="000E1EAF">
        <w:rPr>
          <w:rFonts w:ascii="Arial" w:hAnsi="Arial" w:cs="Arial"/>
          <w:sz w:val="24"/>
          <w:szCs w:val="24"/>
          <w:lang w:val="pt-BR"/>
        </w:rPr>
        <w:t xml:space="preserve"> </w:t>
      </w:r>
      <w:r w:rsidR="0094432F">
        <w:rPr>
          <w:rFonts w:ascii="Arial" w:hAnsi="Arial" w:cs="Arial"/>
          <w:sz w:val="24"/>
          <w:szCs w:val="24"/>
          <w:lang w:val="pt-BR"/>
        </w:rPr>
        <w:t>e 12.01.15.451.0006-4.4.90.51-99 (tesouro)</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DB3141" w:rsidRDefault="00DB3141" w:rsidP="00D41830">
      <w:pPr>
        <w:tabs>
          <w:tab w:val="left" w:pos="0"/>
          <w:tab w:val="left" w:pos="180"/>
        </w:tabs>
        <w:spacing w:after="120"/>
        <w:ind w:right="227"/>
        <w:jc w:val="center"/>
        <w:rPr>
          <w:rFonts w:ascii="Arial" w:hAnsi="Arial" w:cs="Arial"/>
          <w:sz w:val="24"/>
          <w:szCs w:val="24"/>
        </w:rPr>
      </w:pP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FE7A7D" w:rsidRDefault="00FE7A7D" w:rsidP="00D41830">
      <w:pPr>
        <w:jc w:val="center"/>
        <w:rPr>
          <w:rFonts w:ascii="Arial" w:hAnsi="Arial" w:cs="Arial"/>
          <w:b/>
          <w:sz w:val="24"/>
          <w:szCs w:val="24"/>
        </w:rPr>
      </w:pPr>
    </w:p>
    <w:p w:rsidR="00FE7A7D" w:rsidRDefault="00FE7A7D" w:rsidP="00D41830">
      <w:pPr>
        <w:jc w:val="center"/>
        <w:rPr>
          <w:rFonts w:ascii="Arial" w:hAnsi="Arial" w:cs="Arial"/>
          <w:b/>
          <w:sz w:val="24"/>
          <w:szCs w:val="24"/>
        </w:rPr>
      </w:pPr>
    </w:p>
    <w:p w:rsidR="00BD6C15" w:rsidRDefault="00BD6C15" w:rsidP="00D41830">
      <w:pPr>
        <w:jc w:val="center"/>
        <w:rPr>
          <w:rFonts w:ascii="Arial" w:hAnsi="Arial" w:cs="Arial"/>
          <w:b/>
          <w:sz w:val="24"/>
          <w:szCs w:val="24"/>
        </w:rPr>
      </w:pPr>
    </w:p>
    <w:p w:rsidR="00BD6C15" w:rsidRDefault="00BD6C15" w:rsidP="00D41830">
      <w:pPr>
        <w:jc w:val="center"/>
        <w:rPr>
          <w:rFonts w:ascii="Arial" w:hAnsi="Arial" w:cs="Arial"/>
          <w:b/>
          <w:sz w:val="24"/>
          <w:szCs w:val="24"/>
        </w:rPr>
      </w:pPr>
    </w:p>
    <w:p w:rsidR="00BD6C15" w:rsidRDefault="00BD6C15" w:rsidP="00D41830">
      <w:pPr>
        <w:jc w:val="center"/>
        <w:rPr>
          <w:rFonts w:ascii="Arial" w:hAnsi="Arial" w:cs="Arial"/>
          <w:b/>
          <w:sz w:val="24"/>
          <w:szCs w:val="24"/>
        </w:rPr>
      </w:pPr>
    </w:p>
    <w:p w:rsidR="00BD6C15" w:rsidRDefault="00BD6C15" w:rsidP="00D41830">
      <w:pPr>
        <w:jc w:val="center"/>
        <w:rPr>
          <w:rFonts w:ascii="Arial" w:hAnsi="Arial" w:cs="Arial"/>
          <w:b/>
          <w:sz w:val="24"/>
          <w:szCs w:val="24"/>
        </w:rPr>
      </w:pPr>
    </w:p>
    <w:p w:rsidR="00BD6C15" w:rsidRDefault="00BD6C15" w:rsidP="00D41830">
      <w:pPr>
        <w:jc w:val="center"/>
        <w:rPr>
          <w:rFonts w:ascii="Arial" w:hAnsi="Arial" w:cs="Arial"/>
          <w:b/>
          <w:sz w:val="24"/>
          <w:szCs w:val="24"/>
        </w:rPr>
      </w:pPr>
    </w:p>
    <w:p w:rsidR="00BD6C15" w:rsidRDefault="00BD6C15" w:rsidP="00D41830">
      <w:pPr>
        <w:jc w:val="center"/>
        <w:rPr>
          <w:rFonts w:ascii="Arial" w:hAnsi="Arial" w:cs="Arial"/>
          <w:b/>
          <w:sz w:val="24"/>
          <w:szCs w:val="24"/>
        </w:rPr>
      </w:pPr>
    </w:p>
    <w:p w:rsidR="00BD6C15" w:rsidRDefault="00BD6C15"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6F380D" w:rsidRPr="006F380D" w:rsidRDefault="00CE33CB" w:rsidP="006F380D">
      <w:pPr>
        <w:pStyle w:val="Corpodetexto"/>
        <w:jc w:val="both"/>
        <w:rPr>
          <w:rFonts w:ascii="Arial" w:hAnsi="Arial"/>
          <w:b/>
          <w:sz w:val="24"/>
          <w:szCs w:val="24"/>
        </w:rPr>
      </w:pPr>
      <w:r w:rsidRPr="004B06FA">
        <w:rPr>
          <w:rFonts w:ascii="Arial" w:hAnsi="Arial" w:cs="Arial"/>
          <w:b/>
          <w:sz w:val="24"/>
          <w:szCs w:val="24"/>
        </w:rPr>
        <w:t>OBJETO:</w:t>
      </w:r>
      <w:r w:rsidRPr="00870DBA">
        <w:rPr>
          <w:rFonts w:ascii="Arial" w:hAnsi="Arial" w:cs="Arial"/>
          <w:b/>
        </w:rPr>
        <w:t xml:space="preserve"> </w:t>
      </w:r>
      <w:r w:rsidR="00862FD1" w:rsidRPr="00862FD1">
        <w:rPr>
          <w:rFonts w:ascii="Arial" w:hAnsi="Arial" w:cs="Arial"/>
          <w:b/>
          <w:bCs/>
          <w:sz w:val="24"/>
          <w:szCs w:val="24"/>
        </w:rPr>
        <w:t>CONTRATAÇÃO DE EMPRESA PARA EXECUÇÃO DE REFORMA NAS PRAÇAS: PRAÇA ANITA CALDAS E PRAÇA DA ÁRVORE</w:t>
      </w:r>
      <w:r w:rsidR="006F380D" w:rsidRPr="006F380D">
        <w:rPr>
          <w:rFonts w:ascii="Arial" w:hAnsi="Arial" w:cs="Arial"/>
          <w:b/>
          <w:bCs/>
          <w:sz w:val="24"/>
          <w:szCs w:val="24"/>
        </w:rPr>
        <w:t xml:space="preserve"> NO MUNICÍPIO DE CARAPICUÍBA.</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lastRenderedPageBreak/>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79621B" w:rsidRPr="0079621B" w:rsidRDefault="00112689" w:rsidP="00112689">
      <w:pPr>
        <w:pStyle w:val="SemEspaamento"/>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sz w:val="24"/>
          <w:szCs w:val="24"/>
        </w:rPr>
      </w:pPr>
    </w:p>
    <w:p w:rsidR="002E0001" w:rsidRDefault="002E0001"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6CDD" w:rsidRDefault="00D36CDD">
      <w:r>
        <w:separator/>
      </w:r>
    </w:p>
  </w:endnote>
  <w:endnote w:type="continuationSeparator" w:id="1">
    <w:p w:rsidR="00D36CDD" w:rsidRDefault="00D36C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D77" w:rsidRDefault="005A6846" w:rsidP="004516A1">
    <w:pPr>
      <w:pStyle w:val="Rodap"/>
      <w:framePr w:wrap="around" w:vAnchor="text" w:hAnchor="margin" w:xAlign="right" w:y="1"/>
      <w:rPr>
        <w:rStyle w:val="Nmerodepgina"/>
      </w:rPr>
    </w:pPr>
    <w:r>
      <w:rPr>
        <w:rStyle w:val="Nmerodepgina"/>
      </w:rPr>
      <w:fldChar w:fldCharType="begin"/>
    </w:r>
    <w:r w:rsidR="009C5D77">
      <w:rPr>
        <w:rStyle w:val="Nmerodepgina"/>
      </w:rPr>
      <w:instrText xml:space="preserve">PAGE  </w:instrText>
    </w:r>
    <w:r>
      <w:rPr>
        <w:rStyle w:val="Nmerodepgina"/>
      </w:rPr>
      <w:fldChar w:fldCharType="end"/>
    </w:r>
  </w:p>
  <w:p w:rsidR="009C5D77" w:rsidRDefault="009C5D77"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D77" w:rsidRDefault="005A6846" w:rsidP="004516A1">
    <w:pPr>
      <w:pStyle w:val="Rodap"/>
      <w:framePr w:wrap="around" w:vAnchor="text" w:hAnchor="margin" w:xAlign="right" w:y="1"/>
      <w:rPr>
        <w:rStyle w:val="Nmerodepgina"/>
      </w:rPr>
    </w:pPr>
    <w:r>
      <w:rPr>
        <w:rStyle w:val="Nmerodepgina"/>
      </w:rPr>
      <w:fldChar w:fldCharType="begin"/>
    </w:r>
    <w:r w:rsidR="009C5D77">
      <w:rPr>
        <w:rStyle w:val="Nmerodepgina"/>
      </w:rPr>
      <w:instrText xml:space="preserve">PAGE  </w:instrText>
    </w:r>
    <w:r>
      <w:rPr>
        <w:rStyle w:val="Nmerodepgina"/>
      </w:rPr>
      <w:fldChar w:fldCharType="separate"/>
    </w:r>
    <w:r w:rsidR="00645681">
      <w:rPr>
        <w:rStyle w:val="Nmerodepgina"/>
        <w:noProof/>
      </w:rPr>
      <w:t>28</w:t>
    </w:r>
    <w:r>
      <w:rPr>
        <w:rStyle w:val="Nmerodepgina"/>
      </w:rPr>
      <w:fldChar w:fldCharType="end"/>
    </w:r>
  </w:p>
  <w:p w:rsidR="009C5D77" w:rsidRDefault="009C5D77" w:rsidP="00E71DD4">
    <w:pPr>
      <w:pStyle w:val="Rodap"/>
      <w:jc w:val="center"/>
    </w:pPr>
    <w:r>
      <w:t xml:space="preserve">Processo Administrativo nº. 49920 / 2021 – Tomada de Preços nº.  </w:t>
    </w:r>
    <w:r w:rsidR="00732235">
      <w:t>20</w:t>
    </w:r>
    <w:r>
      <w:t xml:space="preserve"> /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6CDD" w:rsidRDefault="00D36CDD">
      <w:r>
        <w:separator/>
      </w:r>
    </w:p>
  </w:footnote>
  <w:footnote w:type="continuationSeparator" w:id="1">
    <w:p w:rsidR="00D36CDD" w:rsidRDefault="00D36C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D77" w:rsidRPr="0083620B" w:rsidRDefault="009C5D77"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9C5D77" w:rsidRPr="0083620B" w:rsidRDefault="009C5D77"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9C5D77" w:rsidRPr="00D15B80" w:rsidRDefault="009C5D77"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9C5D77" w:rsidRPr="00D15B80" w:rsidRDefault="009C5D77"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44418"/>
  </w:hdrShapeDefaults>
  <w:footnotePr>
    <w:footnote w:id="0"/>
    <w:footnote w:id="1"/>
  </w:footnotePr>
  <w:endnotePr>
    <w:endnote w:id="0"/>
    <w:endnote w:id="1"/>
  </w:endnotePr>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AA0"/>
    <w:rsid w:val="00013C17"/>
    <w:rsid w:val="00013E06"/>
    <w:rsid w:val="00014754"/>
    <w:rsid w:val="000148C6"/>
    <w:rsid w:val="00014AAE"/>
    <w:rsid w:val="00015083"/>
    <w:rsid w:val="000159FE"/>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445"/>
    <w:rsid w:val="00022F09"/>
    <w:rsid w:val="00023087"/>
    <w:rsid w:val="00023553"/>
    <w:rsid w:val="000242F5"/>
    <w:rsid w:val="00024919"/>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6013A"/>
    <w:rsid w:val="0006024F"/>
    <w:rsid w:val="0006081B"/>
    <w:rsid w:val="0006090D"/>
    <w:rsid w:val="00060FC9"/>
    <w:rsid w:val="000618F2"/>
    <w:rsid w:val="00061A0B"/>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F32"/>
    <w:rsid w:val="00067F42"/>
    <w:rsid w:val="000702CB"/>
    <w:rsid w:val="000706AC"/>
    <w:rsid w:val="0007073A"/>
    <w:rsid w:val="00070FF8"/>
    <w:rsid w:val="0007139C"/>
    <w:rsid w:val="0007249A"/>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0A"/>
    <w:rsid w:val="00081D8A"/>
    <w:rsid w:val="00081FDA"/>
    <w:rsid w:val="000827CC"/>
    <w:rsid w:val="00082BD8"/>
    <w:rsid w:val="00083178"/>
    <w:rsid w:val="0008348D"/>
    <w:rsid w:val="0008365E"/>
    <w:rsid w:val="00083C75"/>
    <w:rsid w:val="00084347"/>
    <w:rsid w:val="00084A2D"/>
    <w:rsid w:val="00085FA6"/>
    <w:rsid w:val="00086315"/>
    <w:rsid w:val="000866EE"/>
    <w:rsid w:val="00086D0A"/>
    <w:rsid w:val="00086D49"/>
    <w:rsid w:val="00086DA4"/>
    <w:rsid w:val="00087DB2"/>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3C8"/>
    <w:rsid w:val="000A73B1"/>
    <w:rsid w:val="000A76CD"/>
    <w:rsid w:val="000A76D7"/>
    <w:rsid w:val="000A77E3"/>
    <w:rsid w:val="000A783C"/>
    <w:rsid w:val="000A78BF"/>
    <w:rsid w:val="000A7B65"/>
    <w:rsid w:val="000A7CA9"/>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9E0"/>
    <w:rsid w:val="000D6BC8"/>
    <w:rsid w:val="000D7275"/>
    <w:rsid w:val="000D7D4F"/>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75E"/>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689"/>
    <w:rsid w:val="001126FE"/>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D72"/>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272E"/>
    <w:rsid w:val="00172AE0"/>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51A5"/>
    <w:rsid w:val="00185B4D"/>
    <w:rsid w:val="0018701F"/>
    <w:rsid w:val="00187F48"/>
    <w:rsid w:val="00187FF2"/>
    <w:rsid w:val="00190139"/>
    <w:rsid w:val="00190879"/>
    <w:rsid w:val="00190E74"/>
    <w:rsid w:val="00191830"/>
    <w:rsid w:val="00191989"/>
    <w:rsid w:val="00192191"/>
    <w:rsid w:val="00192914"/>
    <w:rsid w:val="00192B67"/>
    <w:rsid w:val="001931C7"/>
    <w:rsid w:val="001934AE"/>
    <w:rsid w:val="00193942"/>
    <w:rsid w:val="001953A0"/>
    <w:rsid w:val="001954F4"/>
    <w:rsid w:val="00195572"/>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4A8"/>
    <w:rsid w:val="001A5554"/>
    <w:rsid w:val="001A5CFE"/>
    <w:rsid w:val="001A5FA8"/>
    <w:rsid w:val="001A635A"/>
    <w:rsid w:val="001A6B84"/>
    <w:rsid w:val="001A6F57"/>
    <w:rsid w:val="001A7316"/>
    <w:rsid w:val="001A762C"/>
    <w:rsid w:val="001B076D"/>
    <w:rsid w:val="001B08D6"/>
    <w:rsid w:val="001B0DAD"/>
    <w:rsid w:val="001B10BB"/>
    <w:rsid w:val="001B1AD2"/>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2DA8"/>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EBF"/>
    <w:rsid w:val="00225768"/>
    <w:rsid w:val="00225794"/>
    <w:rsid w:val="00225EB8"/>
    <w:rsid w:val="00226E17"/>
    <w:rsid w:val="0022768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3E81"/>
    <w:rsid w:val="0024409F"/>
    <w:rsid w:val="002441A5"/>
    <w:rsid w:val="00244D33"/>
    <w:rsid w:val="00244DF7"/>
    <w:rsid w:val="00244EE2"/>
    <w:rsid w:val="0024573A"/>
    <w:rsid w:val="00245AE3"/>
    <w:rsid w:val="00245B9D"/>
    <w:rsid w:val="00246009"/>
    <w:rsid w:val="002460CD"/>
    <w:rsid w:val="0024613D"/>
    <w:rsid w:val="00246B13"/>
    <w:rsid w:val="00246CA5"/>
    <w:rsid w:val="00246E54"/>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26F9"/>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B62"/>
    <w:rsid w:val="002D5E03"/>
    <w:rsid w:val="002E0001"/>
    <w:rsid w:val="002E0292"/>
    <w:rsid w:val="002E0866"/>
    <w:rsid w:val="002E1618"/>
    <w:rsid w:val="002E17A4"/>
    <w:rsid w:val="002E2000"/>
    <w:rsid w:val="002E23D9"/>
    <w:rsid w:val="002E38EA"/>
    <w:rsid w:val="002E3A16"/>
    <w:rsid w:val="002E3E9A"/>
    <w:rsid w:val="002E3FEB"/>
    <w:rsid w:val="002E50B5"/>
    <w:rsid w:val="002E51ED"/>
    <w:rsid w:val="002E551B"/>
    <w:rsid w:val="002E56AA"/>
    <w:rsid w:val="002E5AAD"/>
    <w:rsid w:val="002E68E3"/>
    <w:rsid w:val="002E6C43"/>
    <w:rsid w:val="002E6EA4"/>
    <w:rsid w:val="002E6FFF"/>
    <w:rsid w:val="002F089C"/>
    <w:rsid w:val="002F1639"/>
    <w:rsid w:val="002F1916"/>
    <w:rsid w:val="002F19D6"/>
    <w:rsid w:val="002F1B3C"/>
    <w:rsid w:val="002F1CA3"/>
    <w:rsid w:val="002F1E3E"/>
    <w:rsid w:val="002F2636"/>
    <w:rsid w:val="002F28A1"/>
    <w:rsid w:val="002F3F29"/>
    <w:rsid w:val="002F4700"/>
    <w:rsid w:val="002F478F"/>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30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585B"/>
    <w:rsid w:val="00316026"/>
    <w:rsid w:val="003160A3"/>
    <w:rsid w:val="003161B9"/>
    <w:rsid w:val="00316EF8"/>
    <w:rsid w:val="003170C2"/>
    <w:rsid w:val="003178B5"/>
    <w:rsid w:val="0032044D"/>
    <w:rsid w:val="00320AE6"/>
    <w:rsid w:val="00320C74"/>
    <w:rsid w:val="00320D0E"/>
    <w:rsid w:val="003210A5"/>
    <w:rsid w:val="003214D0"/>
    <w:rsid w:val="00322829"/>
    <w:rsid w:val="00322F4C"/>
    <w:rsid w:val="0032318B"/>
    <w:rsid w:val="003233F1"/>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17B"/>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C1A"/>
    <w:rsid w:val="00346006"/>
    <w:rsid w:val="00346442"/>
    <w:rsid w:val="003465DF"/>
    <w:rsid w:val="0034679A"/>
    <w:rsid w:val="003467E9"/>
    <w:rsid w:val="00346FED"/>
    <w:rsid w:val="003471E4"/>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209"/>
    <w:rsid w:val="0035290F"/>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1212"/>
    <w:rsid w:val="00361E72"/>
    <w:rsid w:val="00362322"/>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E62"/>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BE"/>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5AAC"/>
    <w:rsid w:val="003B675D"/>
    <w:rsid w:val="003B6976"/>
    <w:rsid w:val="003B6E6E"/>
    <w:rsid w:val="003B7248"/>
    <w:rsid w:val="003C087E"/>
    <w:rsid w:val="003C0CD5"/>
    <w:rsid w:val="003C0D9E"/>
    <w:rsid w:val="003C105C"/>
    <w:rsid w:val="003C12A3"/>
    <w:rsid w:val="003C1510"/>
    <w:rsid w:val="003C153C"/>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46D0"/>
    <w:rsid w:val="004051EE"/>
    <w:rsid w:val="004053B4"/>
    <w:rsid w:val="004056B4"/>
    <w:rsid w:val="004057FB"/>
    <w:rsid w:val="00405E10"/>
    <w:rsid w:val="004062F9"/>
    <w:rsid w:val="0040760B"/>
    <w:rsid w:val="00410298"/>
    <w:rsid w:val="00410592"/>
    <w:rsid w:val="00410600"/>
    <w:rsid w:val="00410627"/>
    <w:rsid w:val="004107C3"/>
    <w:rsid w:val="0041168E"/>
    <w:rsid w:val="00411718"/>
    <w:rsid w:val="00411B8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059"/>
    <w:rsid w:val="004749BA"/>
    <w:rsid w:val="004752EE"/>
    <w:rsid w:val="00475A7B"/>
    <w:rsid w:val="00476355"/>
    <w:rsid w:val="00476891"/>
    <w:rsid w:val="0047696D"/>
    <w:rsid w:val="00477ECB"/>
    <w:rsid w:val="0048136F"/>
    <w:rsid w:val="00481679"/>
    <w:rsid w:val="0048173B"/>
    <w:rsid w:val="00481893"/>
    <w:rsid w:val="00482291"/>
    <w:rsid w:val="00482AAC"/>
    <w:rsid w:val="004830DA"/>
    <w:rsid w:val="00483D2E"/>
    <w:rsid w:val="00483EE2"/>
    <w:rsid w:val="00484D0E"/>
    <w:rsid w:val="0048563D"/>
    <w:rsid w:val="0048566B"/>
    <w:rsid w:val="0048581B"/>
    <w:rsid w:val="0048678B"/>
    <w:rsid w:val="00486838"/>
    <w:rsid w:val="00486879"/>
    <w:rsid w:val="0048711C"/>
    <w:rsid w:val="00487A40"/>
    <w:rsid w:val="00490298"/>
    <w:rsid w:val="004909E1"/>
    <w:rsid w:val="00490DD8"/>
    <w:rsid w:val="004910F0"/>
    <w:rsid w:val="0049110E"/>
    <w:rsid w:val="00491517"/>
    <w:rsid w:val="0049160D"/>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48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0AF"/>
    <w:rsid w:val="004F326D"/>
    <w:rsid w:val="004F3F47"/>
    <w:rsid w:val="004F4049"/>
    <w:rsid w:val="004F4ACD"/>
    <w:rsid w:val="004F4C0C"/>
    <w:rsid w:val="004F4E1E"/>
    <w:rsid w:val="004F4EE3"/>
    <w:rsid w:val="004F57A1"/>
    <w:rsid w:val="004F5F3D"/>
    <w:rsid w:val="004F6033"/>
    <w:rsid w:val="004F6D21"/>
    <w:rsid w:val="004F6DB1"/>
    <w:rsid w:val="004F6E6E"/>
    <w:rsid w:val="004F7146"/>
    <w:rsid w:val="004F73B2"/>
    <w:rsid w:val="00500495"/>
    <w:rsid w:val="005008B5"/>
    <w:rsid w:val="00500D3E"/>
    <w:rsid w:val="00500FD4"/>
    <w:rsid w:val="00502256"/>
    <w:rsid w:val="00502274"/>
    <w:rsid w:val="00502297"/>
    <w:rsid w:val="0050299C"/>
    <w:rsid w:val="00502F0C"/>
    <w:rsid w:val="005043D7"/>
    <w:rsid w:val="005045C0"/>
    <w:rsid w:val="00504E72"/>
    <w:rsid w:val="00504FA9"/>
    <w:rsid w:val="005052DF"/>
    <w:rsid w:val="005057D5"/>
    <w:rsid w:val="00506078"/>
    <w:rsid w:val="005064B7"/>
    <w:rsid w:val="005066EA"/>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3271"/>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169"/>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6CC"/>
    <w:rsid w:val="00575ADB"/>
    <w:rsid w:val="00575B5E"/>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846"/>
    <w:rsid w:val="005A6D93"/>
    <w:rsid w:val="005A6DAC"/>
    <w:rsid w:val="005A7017"/>
    <w:rsid w:val="005A7232"/>
    <w:rsid w:val="005A7447"/>
    <w:rsid w:val="005A7670"/>
    <w:rsid w:val="005A7A10"/>
    <w:rsid w:val="005A7D28"/>
    <w:rsid w:val="005A7DA3"/>
    <w:rsid w:val="005B056F"/>
    <w:rsid w:val="005B0714"/>
    <w:rsid w:val="005B0946"/>
    <w:rsid w:val="005B0F34"/>
    <w:rsid w:val="005B1224"/>
    <w:rsid w:val="005B1273"/>
    <w:rsid w:val="005B15D0"/>
    <w:rsid w:val="005B16AC"/>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84"/>
    <w:rsid w:val="005B7CC0"/>
    <w:rsid w:val="005B7E74"/>
    <w:rsid w:val="005C0CFB"/>
    <w:rsid w:val="005C141A"/>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17"/>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0715"/>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3FB6"/>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B9C"/>
    <w:rsid w:val="00614EE8"/>
    <w:rsid w:val="0061508F"/>
    <w:rsid w:val="0061527C"/>
    <w:rsid w:val="006158E1"/>
    <w:rsid w:val="0061602F"/>
    <w:rsid w:val="0061653D"/>
    <w:rsid w:val="0061703A"/>
    <w:rsid w:val="00617924"/>
    <w:rsid w:val="00620032"/>
    <w:rsid w:val="00620272"/>
    <w:rsid w:val="00620277"/>
    <w:rsid w:val="00620B51"/>
    <w:rsid w:val="00621588"/>
    <w:rsid w:val="006215E1"/>
    <w:rsid w:val="0062188C"/>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EE"/>
    <w:rsid w:val="00635BA4"/>
    <w:rsid w:val="00635CE8"/>
    <w:rsid w:val="00635E05"/>
    <w:rsid w:val="00636B99"/>
    <w:rsid w:val="006372DE"/>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5681"/>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4F01"/>
    <w:rsid w:val="00665157"/>
    <w:rsid w:val="0066535B"/>
    <w:rsid w:val="006653F3"/>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CC0"/>
    <w:rsid w:val="00675ACC"/>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72FF"/>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4BF9"/>
    <w:rsid w:val="006A519E"/>
    <w:rsid w:val="006A586E"/>
    <w:rsid w:val="006A5EC9"/>
    <w:rsid w:val="006A65C5"/>
    <w:rsid w:val="006A6BD2"/>
    <w:rsid w:val="006A773E"/>
    <w:rsid w:val="006A7D99"/>
    <w:rsid w:val="006B10BB"/>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6A"/>
    <w:rsid w:val="006D33F1"/>
    <w:rsid w:val="006D412A"/>
    <w:rsid w:val="006D412F"/>
    <w:rsid w:val="006D47D9"/>
    <w:rsid w:val="006D4849"/>
    <w:rsid w:val="006D49CD"/>
    <w:rsid w:val="006D4A9B"/>
    <w:rsid w:val="006D4C2C"/>
    <w:rsid w:val="006D4CC3"/>
    <w:rsid w:val="006D5A30"/>
    <w:rsid w:val="006D5C77"/>
    <w:rsid w:val="006D66A5"/>
    <w:rsid w:val="006D6D9C"/>
    <w:rsid w:val="006D7FE4"/>
    <w:rsid w:val="006E019F"/>
    <w:rsid w:val="006E01CD"/>
    <w:rsid w:val="006E0ADC"/>
    <w:rsid w:val="006E0C23"/>
    <w:rsid w:val="006E0F84"/>
    <w:rsid w:val="006E1B51"/>
    <w:rsid w:val="006E1DF0"/>
    <w:rsid w:val="006E2A0D"/>
    <w:rsid w:val="006E2C51"/>
    <w:rsid w:val="006E2D21"/>
    <w:rsid w:val="006E2F9B"/>
    <w:rsid w:val="006E31F2"/>
    <w:rsid w:val="006E36D1"/>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82"/>
    <w:rsid w:val="006F5CFB"/>
    <w:rsid w:val="006F6232"/>
    <w:rsid w:val="006F633D"/>
    <w:rsid w:val="006F64C2"/>
    <w:rsid w:val="006F65F2"/>
    <w:rsid w:val="006F69FE"/>
    <w:rsid w:val="006F6DFB"/>
    <w:rsid w:val="006F6EF4"/>
    <w:rsid w:val="006F7249"/>
    <w:rsid w:val="006F76D9"/>
    <w:rsid w:val="006F7E66"/>
    <w:rsid w:val="006F7FCF"/>
    <w:rsid w:val="007001F4"/>
    <w:rsid w:val="00700B01"/>
    <w:rsid w:val="00701562"/>
    <w:rsid w:val="007027FB"/>
    <w:rsid w:val="00702846"/>
    <w:rsid w:val="00702985"/>
    <w:rsid w:val="00702B2E"/>
    <w:rsid w:val="00703054"/>
    <w:rsid w:val="007032E1"/>
    <w:rsid w:val="00703A17"/>
    <w:rsid w:val="00703B2F"/>
    <w:rsid w:val="00703B3F"/>
    <w:rsid w:val="00704979"/>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E59"/>
    <w:rsid w:val="00717EE5"/>
    <w:rsid w:val="00721129"/>
    <w:rsid w:val="007215DC"/>
    <w:rsid w:val="00721C5B"/>
    <w:rsid w:val="00721D9F"/>
    <w:rsid w:val="0072271D"/>
    <w:rsid w:val="0072328B"/>
    <w:rsid w:val="007243F0"/>
    <w:rsid w:val="007245E4"/>
    <w:rsid w:val="007246DB"/>
    <w:rsid w:val="00724F3B"/>
    <w:rsid w:val="00724F64"/>
    <w:rsid w:val="00725289"/>
    <w:rsid w:val="00725BE0"/>
    <w:rsid w:val="00726159"/>
    <w:rsid w:val="00726B89"/>
    <w:rsid w:val="00727053"/>
    <w:rsid w:val="0072719E"/>
    <w:rsid w:val="007279C2"/>
    <w:rsid w:val="00727E5D"/>
    <w:rsid w:val="00727EAD"/>
    <w:rsid w:val="00727EC3"/>
    <w:rsid w:val="007300AD"/>
    <w:rsid w:val="00730538"/>
    <w:rsid w:val="00731434"/>
    <w:rsid w:val="00731986"/>
    <w:rsid w:val="00731CE8"/>
    <w:rsid w:val="00731E6E"/>
    <w:rsid w:val="00732235"/>
    <w:rsid w:val="00732686"/>
    <w:rsid w:val="00732942"/>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26BF"/>
    <w:rsid w:val="00762CBA"/>
    <w:rsid w:val="007634B2"/>
    <w:rsid w:val="00763985"/>
    <w:rsid w:val="007643F7"/>
    <w:rsid w:val="007644F8"/>
    <w:rsid w:val="00764C67"/>
    <w:rsid w:val="00765A32"/>
    <w:rsid w:val="00765EDF"/>
    <w:rsid w:val="00765F62"/>
    <w:rsid w:val="00766386"/>
    <w:rsid w:val="00766EFC"/>
    <w:rsid w:val="0076716F"/>
    <w:rsid w:val="007702BC"/>
    <w:rsid w:val="00770B94"/>
    <w:rsid w:val="00770C17"/>
    <w:rsid w:val="007714F5"/>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1F0C"/>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5E6"/>
    <w:rsid w:val="007B47F9"/>
    <w:rsid w:val="007B49EA"/>
    <w:rsid w:val="007B4DDC"/>
    <w:rsid w:val="007B54EB"/>
    <w:rsid w:val="007B5660"/>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B9F"/>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4297"/>
    <w:rsid w:val="007E58E7"/>
    <w:rsid w:val="007E5A66"/>
    <w:rsid w:val="007E5C6D"/>
    <w:rsid w:val="007E60B2"/>
    <w:rsid w:val="007E60B8"/>
    <w:rsid w:val="007E64FD"/>
    <w:rsid w:val="007E6760"/>
    <w:rsid w:val="007E7C2B"/>
    <w:rsid w:val="007F16A9"/>
    <w:rsid w:val="007F1B4A"/>
    <w:rsid w:val="007F2413"/>
    <w:rsid w:val="007F275D"/>
    <w:rsid w:val="007F2A15"/>
    <w:rsid w:val="007F2F22"/>
    <w:rsid w:val="007F354C"/>
    <w:rsid w:val="007F39AC"/>
    <w:rsid w:val="007F4033"/>
    <w:rsid w:val="007F4E82"/>
    <w:rsid w:val="007F5076"/>
    <w:rsid w:val="007F519E"/>
    <w:rsid w:val="007F5977"/>
    <w:rsid w:val="007F5FC7"/>
    <w:rsid w:val="007F60B7"/>
    <w:rsid w:val="007F61EA"/>
    <w:rsid w:val="007F6D87"/>
    <w:rsid w:val="007F6F03"/>
    <w:rsid w:val="007F7CDB"/>
    <w:rsid w:val="00800054"/>
    <w:rsid w:val="00800A90"/>
    <w:rsid w:val="0080102D"/>
    <w:rsid w:val="00801C69"/>
    <w:rsid w:val="00803ACB"/>
    <w:rsid w:val="0080401F"/>
    <w:rsid w:val="008041D0"/>
    <w:rsid w:val="008045F1"/>
    <w:rsid w:val="008047C3"/>
    <w:rsid w:val="00805348"/>
    <w:rsid w:val="00805B72"/>
    <w:rsid w:val="00805CA8"/>
    <w:rsid w:val="00805CE6"/>
    <w:rsid w:val="00806035"/>
    <w:rsid w:val="008067DC"/>
    <w:rsid w:val="008069DE"/>
    <w:rsid w:val="008076E5"/>
    <w:rsid w:val="00807952"/>
    <w:rsid w:val="008079EC"/>
    <w:rsid w:val="00807BAE"/>
    <w:rsid w:val="00807E63"/>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2FD1"/>
    <w:rsid w:val="008654FB"/>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0E30"/>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F1"/>
    <w:rsid w:val="008A691B"/>
    <w:rsid w:val="008A6AEF"/>
    <w:rsid w:val="008A7342"/>
    <w:rsid w:val="008A7A82"/>
    <w:rsid w:val="008A7D5F"/>
    <w:rsid w:val="008B02A1"/>
    <w:rsid w:val="008B0518"/>
    <w:rsid w:val="008B0539"/>
    <w:rsid w:val="008B137C"/>
    <w:rsid w:val="008B157A"/>
    <w:rsid w:val="008B15B3"/>
    <w:rsid w:val="008B1709"/>
    <w:rsid w:val="008B1D5C"/>
    <w:rsid w:val="008B1F59"/>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188"/>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0DDB"/>
    <w:rsid w:val="00921828"/>
    <w:rsid w:val="00921A3A"/>
    <w:rsid w:val="0092241D"/>
    <w:rsid w:val="00922582"/>
    <w:rsid w:val="009227D3"/>
    <w:rsid w:val="00922B74"/>
    <w:rsid w:val="009231A6"/>
    <w:rsid w:val="009231BE"/>
    <w:rsid w:val="009234E0"/>
    <w:rsid w:val="00923A40"/>
    <w:rsid w:val="00923B82"/>
    <w:rsid w:val="00923E32"/>
    <w:rsid w:val="00924D23"/>
    <w:rsid w:val="00924EFA"/>
    <w:rsid w:val="00924F9F"/>
    <w:rsid w:val="00925A6E"/>
    <w:rsid w:val="00925FDC"/>
    <w:rsid w:val="009261A4"/>
    <w:rsid w:val="009262BC"/>
    <w:rsid w:val="00926385"/>
    <w:rsid w:val="00926777"/>
    <w:rsid w:val="009269A3"/>
    <w:rsid w:val="00927F7B"/>
    <w:rsid w:val="00930370"/>
    <w:rsid w:val="009304C6"/>
    <w:rsid w:val="009308A9"/>
    <w:rsid w:val="009308AF"/>
    <w:rsid w:val="00930ADE"/>
    <w:rsid w:val="00930C3B"/>
    <w:rsid w:val="00931178"/>
    <w:rsid w:val="00931196"/>
    <w:rsid w:val="009311F6"/>
    <w:rsid w:val="00931CA2"/>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C95"/>
    <w:rsid w:val="00943DA1"/>
    <w:rsid w:val="0094428A"/>
    <w:rsid w:val="0094432F"/>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76"/>
    <w:rsid w:val="00965310"/>
    <w:rsid w:val="00965DD5"/>
    <w:rsid w:val="00966141"/>
    <w:rsid w:val="009666F3"/>
    <w:rsid w:val="009670DA"/>
    <w:rsid w:val="00967B7D"/>
    <w:rsid w:val="0097082F"/>
    <w:rsid w:val="00970DF5"/>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87E32"/>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EB8"/>
    <w:rsid w:val="009A2F82"/>
    <w:rsid w:val="009A3479"/>
    <w:rsid w:val="009A3664"/>
    <w:rsid w:val="009A3A18"/>
    <w:rsid w:val="009A3D03"/>
    <w:rsid w:val="009A3D0D"/>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7458"/>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D77"/>
    <w:rsid w:val="009C62F8"/>
    <w:rsid w:val="009C6987"/>
    <w:rsid w:val="009C6B84"/>
    <w:rsid w:val="009C6C45"/>
    <w:rsid w:val="009C7415"/>
    <w:rsid w:val="009C7768"/>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89C"/>
    <w:rsid w:val="009E76D8"/>
    <w:rsid w:val="009E7CF5"/>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4F0C"/>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51F6"/>
    <w:rsid w:val="00A352C9"/>
    <w:rsid w:val="00A3557E"/>
    <w:rsid w:val="00A35992"/>
    <w:rsid w:val="00A35E82"/>
    <w:rsid w:val="00A3620F"/>
    <w:rsid w:val="00A362B9"/>
    <w:rsid w:val="00A366BE"/>
    <w:rsid w:val="00A372AA"/>
    <w:rsid w:val="00A37A01"/>
    <w:rsid w:val="00A401A4"/>
    <w:rsid w:val="00A407FB"/>
    <w:rsid w:val="00A40813"/>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4FD"/>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DB"/>
    <w:rsid w:val="00A81AA3"/>
    <w:rsid w:val="00A82985"/>
    <w:rsid w:val="00A83E3C"/>
    <w:rsid w:val="00A83F7E"/>
    <w:rsid w:val="00A84061"/>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B44"/>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3A0"/>
    <w:rsid w:val="00AD6773"/>
    <w:rsid w:val="00AD6C82"/>
    <w:rsid w:val="00AE0446"/>
    <w:rsid w:val="00AE056B"/>
    <w:rsid w:val="00AE0AEE"/>
    <w:rsid w:val="00AE0E40"/>
    <w:rsid w:val="00AE1573"/>
    <w:rsid w:val="00AE1BFE"/>
    <w:rsid w:val="00AE2160"/>
    <w:rsid w:val="00AE2260"/>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24B7"/>
    <w:rsid w:val="00AF3A72"/>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0CE0"/>
    <w:rsid w:val="00B212BE"/>
    <w:rsid w:val="00B21408"/>
    <w:rsid w:val="00B21435"/>
    <w:rsid w:val="00B21F4F"/>
    <w:rsid w:val="00B224AD"/>
    <w:rsid w:val="00B231D4"/>
    <w:rsid w:val="00B232DB"/>
    <w:rsid w:val="00B2351D"/>
    <w:rsid w:val="00B2398D"/>
    <w:rsid w:val="00B23D25"/>
    <w:rsid w:val="00B23E33"/>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521"/>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250"/>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6B3"/>
    <w:rsid w:val="00B737D6"/>
    <w:rsid w:val="00B73853"/>
    <w:rsid w:val="00B73CD0"/>
    <w:rsid w:val="00B743F3"/>
    <w:rsid w:val="00B74442"/>
    <w:rsid w:val="00B74B9B"/>
    <w:rsid w:val="00B75105"/>
    <w:rsid w:val="00B75B74"/>
    <w:rsid w:val="00B75B76"/>
    <w:rsid w:val="00B75ECD"/>
    <w:rsid w:val="00B762A7"/>
    <w:rsid w:val="00B762F2"/>
    <w:rsid w:val="00B76755"/>
    <w:rsid w:val="00B76AB4"/>
    <w:rsid w:val="00B76D5F"/>
    <w:rsid w:val="00B77592"/>
    <w:rsid w:val="00B77712"/>
    <w:rsid w:val="00B779AB"/>
    <w:rsid w:val="00B77B14"/>
    <w:rsid w:val="00B802EE"/>
    <w:rsid w:val="00B804AE"/>
    <w:rsid w:val="00B8072A"/>
    <w:rsid w:val="00B80E1C"/>
    <w:rsid w:val="00B81227"/>
    <w:rsid w:val="00B81285"/>
    <w:rsid w:val="00B81405"/>
    <w:rsid w:val="00B81421"/>
    <w:rsid w:val="00B81C82"/>
    <w:rsid w:val="00B8296E"/>
    <w:rsid w:val="00B82B15"/>
    <w:rsid w:val="00B82D23"/>
    <w:rsid w:val="00B82D51"/>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692"/>
    <w:rsid w:val="00BA2F80"/>
    <w:rsid w:val="00BA2FE6"/>
    <w:rsid w:val="00BA3424"/>
    <w:rsid w:val="00BA3481"/>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B4C"/>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820"/>
    <w:rsid w:val="00BD5C59"/>
    <w:rsid w:val="00BD621F"/>
    <w:rsid w:val="00BD6291"/>
    <w:rsid w:val="00BD6619"/>
    <w:rsid w:val="00BD6675"/>
    <w:rsid w:val="00BD68A4"/>
    <w:rsid w:val="00BD6C15"/>
    <w:rsid w:val="00BD6FA3"/>
    <w:rsid w:val="00BD785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3C4"/>
    <w:rsid w:val="00BE468C"/>
    <w:rsid w:val="00BE47EA"/>
    <w:rsid w:val="00BE4A2E"/>
    <w:rsid w:val="00BE4B95"/>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07829"/>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7E9"/>
    <w:rsid w:val="00C47E9E"/>
    <w:rsid w:val="00C47F48"/>
    <w:rsid w:val="00C5026C"/>
    <w:rsid w:val="00C5045C"/>
    <w:rsid w:val="00C50993"/>
    <w:rsid w:val="00C50DF8"/>
    <w:rsid w:val="00C524E0"/>
    <w:rsid w:val="00C52CC7"/>
    <w:rsid w:val="00C53098"/>
    <w:rsid w:val="00C531BC"/>
    <w:rsid w:val="00C53779"/>
    <w:rsid w:val="00C53D1B"/>
    <w:rsid w:val="00C54486"/>
    <w:rsid w:val="00C55384"/>
    <w:rsid w:val="00C5566A"/>
    <w:rsid w:val="00C56EE6"/>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7CC"/>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761"/>
    <w:rsid w:val="00C9593E"/>
    <w:rsid w:val="00C9634B"/>
    <w:rsid w:val="00C966C3"/>
    <w:rsid w:val="00C9698F"/>
    <w:rsid w:val="00C971DF"/>
    <w:rsid w:val="00C97229"/>
    <w:rsid w:val="00C97275"/>
    <w:rsid w:val="00C974DA"/>
    <w:rsid w:val="00C97724"/>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06DD"/>
    <w:rsid w:val="00CB181A"/>
    <w:rsid w:val="00CB1E53"/>
    <w:rsid w:val="00CB1E5F"/>
    <w:rsid w:val="00CB1EA0"/>
    <w:rsid w:val="00CB252C"/>
    <w:rsid w:val="00CB3A37"/>
    <w:rsid w:val="00CB3B2A"/>
    <w:rsid w:val="00CB43BA"/>
    <w:rsid w:val="00CB4A3F"/>
    <w:rsid w:val="00CB56A9"/>
    <w:rsid w:val="00CB5737"/>
    <w:rsid w:val="00CB5879"/>
    <w:rsid w:val="00CB5C7C"/>
    <w:rsid w:val="00CB6216"/>
    <w:rsid w:val="00CB6320"/>
    <w:rsid w:val="00CB6A9E"/>
    <w:rsid w:val="00CB6D06"/>
    <w:rsid w:val="00CB6E90"/>
    <w:rsid w:val="00CB705A"/>
    <w:rsid w:val="00CB75F3"/>
    <w:rsid w:val="00CC0360"/>
    <w:rsid w:val="00CC0A75"/>
    <w:rsid w:val="00CC0CF7"/>
    <w:rsid w:val="00CC0F79"/>
    <w:rsid w:val="00CC1CCA"/>
    <w:rsid w:val="00CC1CD6"/>
    <w:rsid w:val="00CC1D5A"/>
    <w:rsid w:val="00CC2393"/>
    <w:rsid w:val="00CC2544"/>
    <w:rsid w:val="00CC276D"/>
    <w:rsid w:val="00CC2E4A"/>
    <w:rsid w:val="00CC349C"/>
    <w:rsid w:val="00CC3586"/>
    <w:rsid w:val="00CC3B56"/>
    <w:rsid w:val="00CC3EBB"/>
    <w:rsid w:val="00CC3FC1"/>
    <w:rsid w:val="00CC4072"/>
    <w:rsid w:val="00CC45D9"/>
    <w:rsid w:val="00CC4666"/>
    <w:rsid w:val="00CC4C9A"/>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6CDD"/>
    <w:rsid w:val="00D37186"/>
    <w:rsid w:val="00D379EE"/>
    <w:rsid w:val="00D37EF3"/>
    <w:rsid w:val="00D400E7"/>
    <w:rsid w:val="00D40206"/>
    <w:rsid w:val="00D403BD"/>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65E9"/>
    <w:rsid w:val="00D46FF0"/>
    <w:rsid w:val="00D4764D"/>
    <w:rsid w:val="00D47CF7"/>
    <w:rsid w:val="00D504BB"/>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5B1D"/>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7B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CFB"/>
    <w:rsid w:val="00D93DD8"/>
    <w:rsid w:val="00D946F6"/>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141"/>
    <w:rsid w:val="00DB32E5"/>
    <w:rsid w:val="00DB333B"/>
    <w:rsid w:val="00DB3F1C"/>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174"/>
    <w:rsid w:val="00DD6A49"/>
    <w:rsid w:val="00DD6DF1"/>
    <w:rsid w:val="00DD7487"/>
    <w:rsid w:val="00DD7AC0"/>
    <w:rsid w:val="00DD7CF8"/>
    <w:rsid w:val="00DD7E4A"/>
    <w:rsid w:val="00DE0A29"/>
    <w:rsid w:val="00DE1555"/>
    <w:rsid w:val="00DE15E7"/>
    <w:rsid w:val="00DE1C11"/>
    <w:rsid w:val="00DE1D81"/>
    <w:rsid w:val="00DE280C"/>
    <w:rsid w:val="00DE2A9F"/>
    <w:rsid w:val="00DE2B1B"/>
    <w:rsid w:val="00DE2D61"/>
    <w:rsid w:val="00DE3CC1"/>
    <w:rsid w:val="00DE41EA"/>
    <w:rsid w:val="00DE43FD"/>
    <w:rsid w:val="00DE4A36"/>
    <w:rsid w:val="00DE6692"/>
    <w:rsid w:val="00DE6A78"/>
    <w:rsid w:val="00DE6F1C"/>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1DF"/>
    <w:rsid w:val="00DF57A9"/>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F33"/>
    <w:rsid w:val="00E12507"/>
    <w:rsid w:val="00E12AD4"/>
    <w:rsid w:val="00E137FD"/>
    <w:rsid w:val="00E14FC3"/>
    <w:rsid w:val="00E154E5"/>
    <w:rsid w:val="00E158BC"/>
    <w:rsid w:val="00E15B79"/>
    <w:rsid w:val="00E15ECE"/>
    <w:rsid w:val="00E1644D"/>
    <w:rsid w:val="00E164B0"/>
    <w:rsid w:val="00E166FC"/>
    <w:rsid w:val="00E16D78"/>
    <w:rsid w:val="00E16D90"/>
    <w:rsid w:val="00E20491"/>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4D0"/>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AF5"/>
    <w:rsid w:val="00E42F3E"/>
    <w:rsid w:val="00E4308C"/>
    <w:rsid w:val="00E435A5"/>
    <w:rsid w:val="00E435DD"/>
    <w:rsid w:val="00E43716"/>
    <w:rsid w:val="00E43831"/>
    <w:rsid w:val="00E43AFE"/>
    <w:rsid w:val="00E43D54"/>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825"/>
    <w:rsid w:val="00E71DD4"/>
    <w:rsid w:val="00E721C0"/>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A86"/>
    <w:rsid w:val="00EC1E71"/>
    <w:rsid w:val="00EC2236"/>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B55"/>
    <w:rsid w:val="00EE7082"/>
    <w:rsid w:val="00EE723A"/>
    <w:rsid w:val="00EE7421"/>
    <w:rsid w:val="00EE78D7"/>
    <w:rsid w:val="00EE7A13"/>
    <w:rsid w:val="00EF0925"/>
    <w:rsid w:val="00EF0D36"/>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9E6"/>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6B3"/>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1AFA"/>
    <w:rsid w:val="00F321B4"/>
    <w:rsid w:val="00F326A8"/>
    <w:rsid w:val="00F32AEC"/>
    <w:rsid w:val="00F33154"/>
    <w:rsid w:val="00F33CFB"/>
    <w:rsid w:val="00F344E7"/>
    <w:rsid w:val="00F34E6F"/>
    <w:rsid w:val="00F35006"/>
    <w:rsid w:val="00F35FC5"/>
    <w:rsid w:val="00F36279"/>
    <w:rsid w:val="00F366C3"/>
    <w:rsid w:val="00F3670A"/>
    <w:rsid w:val="00F368B6"/>
    <w:rsid w:val="00F36CC3"/>
    <w:rsid w:val="00F37E5E"/>
    <w:rsid w:val="00F400B9"/>
    <w:rsid w:val="00F40339"/>
    <w:rsid w:val="00F4035D"/>
    <w:rsid w:val="00F40541"/>
    <w:rsid w:val="00F40825"/>
    <w:rsid w:val="00F40D99"/>
    <w:rsid w:val="00F40F2F"/>
    <w:rsid w:val="00F41217"/>
    <w:rsid w:val="00F41AA4"/>
    <w:rsid w:val="00F41D02"/>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8AB"/>
    <w:rsid w:val="00F50CA6"/>
    <w:rsid w:val="00F50F69"/>
    <w:rsid w:val="00F510C3"/>
    <w:rsid w:val="00F5180C"/>
    <w:rsid w:val="00F51A87"/>
    <w:rsid w:val="00F522C9"/>
    <w:rsid w:val="00F52C54"/>
    <w:rsid w:val="00F52C82"/>
    <w:rsid w:val="00F52EE0"/>
    <w:rsid w:val="00F53158"/>
    <w:rsid w:val="00F5336D"/>
    <w:rsid w:val="00F536AE"/>
    <w:rsid w:val="00F538A9"/>
    <w:rsid w:val="00F54666"/>
    <w:rsid w:val="00F54A5B"/>
    <w:rsid w:val="00F54B17"/>
    <w:rsid w:val="00F54C61"/>
    <w:rsid w:val="00F54ECC"/>
    <w:rsid w:val="00F54ED0"/>
    <w:rsid w:val="00F5571A"/>
    <w:rsid w:val="00F55F0F"/>
    <w:rsid w:val="00F568EC"/>
    <w:rsid w:val="00F56A7B"/>
    <w:rsid w:val="00F56B65"/>
    <w:rsid w:val="00F57132"/>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25D"/>
    <w:rsid w:val="00F91B70"/>
    <w:rsid w:val="00F91C9A"/>
    <w:rsid w:val="00F91E25"/>
    <w:rsid w:val="00F92651"/>
    <w:rsid w:val="00F9285F"/>
    <w:rsid w:val="00F92B49"/>
    <w:rsid w:val="00F92D57"/>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4C2"/>
    <w:rsid w:val="00FA57DB"/>
    <w:rsid w:val="00FA5A36"/>
    <w:rsid w:val="00FA5F78"/>
    <w:rsid w:val="00FA62B2"/>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CF5"/>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069"/>
    <w:rsid w:val="00FC7365"/>
    <w:rsid w:val="00FC77B0"/>
    <w:rsid w:val="00FC7D35"/>
    <w:rsid w:val="00FD081C"/>
    <w:rsid w:val="00FD0A4D"/>
    <w:rsid w:val="00FD1C31"/>
    <w:rsid w:val="00FD1CCF"/>
    <w:rsid w:val="00FD1EEE"/>
    <w:rsid w:val="00FD2210"/>
    <w:rsid w:val="00FD234B"/>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420"/>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C9F"/>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4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00105084">
      <w:bodyDiv w:val="1"/>
      <w:marLeft w:val="0"/>
      <w:marRight w:val="0"/>
      <w:marTop w:val="0"/>
      <w:marBottom w:val="0"/>
      <w:divBdr>
        <w:top w:val="none" w:sz="0" w:space="0" w:color="auto"/>
        <w:left w:val="none" w:sz="0" w:space="0" w:color="auto"/>
        <w:bottom w:val="none" w:sz="0" w:space="0" w:color="auto"/>
        <w:right w:val="none" w:sz="0" w:space="0" w:color="auto"/>
      </w:divBdr>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D7F28-58AE-4CF7-9977-0B9314DE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41</Pages>
  <Words>11820</Words>
  <Characters>63834</Characters>
  <Application>Microsoft Office Word</Application>
  <DocSecurity>0</DocSecurity>
  <Lines>531</Lines>
  <Paragraphs>151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75503</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105</cp:revision>
  <cp:lastPrinted>2021-12-10T13:42:00Z</cp:lastPrinted>
  <dcterms:created xsi:type="dcterms:W3CDTF">2021-12-03T11:49:00Z</dcterms:created>
  <dcterms:modified xsi:type="dcterms:W3CDTF">2021-12-10T13:50:00Z</dcterms:modified>
</cp:coreProperties>
</file>